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  <w:r>
        <w:rPr>
          <w:rFonts w:cs="Calibri"/>
          <w:bCs/>
          <w:sz w:val="20"/>
          <w:szCs w:val="20"/>
          <w:lang w:eastAsia="ar-SA"/>
        </w:rPr>
        <w:t xml:space="preserve">Załącznik nr 1A do SWZ </w:t>
      </w:r>
    </w:p>
    <w:p w:rsidR="00635CEC" w:rsidRDefault="00635CEC" w:rsidP="00635CEC">
      <w:pPr>
        <w:rPr>
          <w:rFonts w:cs="Calibri"/>
          <w:b/>
          <w:bCs/>
          <w:sz w:val="28"/>
          <w:szCs w:val="20"/>
          <w:lang w:eastAsia="ar-SA"/>
        </w:rPr>
      </w:pPr>
    </w:p>
    <w:p w:rsidR="00635CEC" w:rsidRDefault="00635CEC" w:rsidP="00635CEC">
      <w:pPr>
        <w:jc w:val="center"/>
        <w:rPr>
          <w:rFonts w:eastAsia="Calibri" w:cs="Calibri"/>
          <w:b/>
          <w:bCs/>
          <w:sz w:val="28"/>
          <w:szCs w:val="20"/>
          <w:lang w:eastAsia="ar-SA"/>
        </w:rPr>
      </w:pPr>
      <w:r>
        <w:rPr>
          <w:rFonts w:cs="Calibri"/>
          <w:b/>
          <w:bCs/>
          <w:sz w:val="28"/>
          <w:szCs w:val="20"/>
          <w:lang w:eastAsia="ar-SA"/>
        </w:rPr>
        <w:t>Zestawienie artykułów – CZĘŚĆ NR 1</w:t>
      </w:r>
    </w:p>
    <w:p w:rsidR="00635CEC" w:rsidRDefault="00635CEC" w:rsidP="00635CEC">
      <w:pPr>
        <w:spacing w:line="276" w:lineRule="auto"/>
        <w:rPr>
          <w:rFonts w:eastAsia="Calibri" w:cs="Calibri"/>
          <w:bCs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Lucida Sans Unicode" w:cs="Calibri"/>
          <w:bCs/>
          <w:kern w:val="2"/>
          <w:lang w:eastAsia="pl-PL" w:bidi="pl-PL"/>
        </w:rPr>
      </w:pPr>
      <w:r>
        <w:rPr>
          <w:rFonts w:eastAsia="Calibri" w:cs="Calibri"/>
          <w:bCs/>
          <w:lang w:eastAsia="ar-SA"/>
        </w:rPr>
        <w:t>Oferujemy realizację części nr 1 zamówienia tj. dostawę artykułów spożywczych wchodzących w skład PAKIETU nr 1 za poniższe ceny jednostkowe:</w:t>
      </w:r>
    </w:p>
    <w:p w:rsidR="00635CEC" w:rsidRDefault="00635CEC" w:rsidP="00635CEC">
      <w:pPr>
        <w:widowControl w:val="0"/>
        <w:rPr>
          <w:rFonts w:eastAsia="Lucida Sans Unicode" w:cs="Calibri"/>
          <w:b/>
          <w:bCs/>
          <w:kern w:val="2"/>
          <w:sz w:val="28"/>
          <w:lang w:eastAsia="pl-PL" w:bidi="pl-PL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Kura rosołowa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18kg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Kura mięsna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12kg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Gulasz z indyka – 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85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Ćwiartka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z kurczaka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Filet z kurczaka pojedynczy bez chrzęści i skóry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Podudzie z kurcząt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180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Kurczak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220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Skrzydło z indyka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55kg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1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  <w:r>
        <w:rPr>
          <w:rFonts w:cs="Calibri"/>
          <w:bCs/>
          <w:sz w:val="20"/>
          <w:szCs w:val="20"/>
          <w:lang w:eastAsia="ar-SA"/>
        </w:rPr>
        <w:lastRenderedPageBreak/>
        <w:t xml:space="preserve">Załącznik nr 1B do SWZ </w:t>
      </w:r>
    </w:p>
    <w:p w:rsidR="00635CEC" w:rsidRDefault="00635CEC" w:rsidP="00635CEC">
      <w:pPr>
        <w:rPr>
          <w:rFonts w:cs="Calibri"/>
          <w:b/>
          <w:bCs/>
          <w:sz w:val="28"/>
          <w:szCs w:val="20"/>
          <w:lang w:eastAsia="ar-SA"/>
        </w:rPr>
      </w:pPr>
    </w:p>
    <w:p w:rsidR="00635CEC" w:rsidRDefault="00635CEC" w:rsidP="00635CEC">
      <w:pPr>
        <w:jc w:val="center"/>
        <w:rPr>
          <w:rFonts w:eastAsia="Calibri" w:cs="Calibri"/>
          <w:b/>
          <w:bCs/>
          <w:sz w:val="28"/>
          <w:szCs w:val="20"/>
          <w:lang w:eastAsia="ar-SA"/>
        </w:rPr>
      </w:pPr>
      <w:r>
        <w:rPr>
          <w:rFonts w:cs="Calibri"/>
          <w:b/>
          <w:bCs/>
          <w:sz w:val="28"/>
          <w:szCs w:val="20"/>
          <w:lang w:eastAsia="ar-SA"/>
        </w:rPr>
        <w:t>Zestawienie artykułów – CZĘŚĆ NR 2</w:t>
      </w:r>
    </w:p>
    <w:p w:rsidR="00635CEC" w:rsidRDefault="00635CEC" w:rsidP="00635CEC">
      <w:pPr>
        <w:spacing w:line="276" w:lineRule="auto"/>
        <w:rPr>
          <w:rFonts w:eastAsia="Calibri" w:cs="Calibri"/>
          <w:bCs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sz w:val="20"/>
          <w:szCs w:val="20"/>
          <w:lang w:eastAsia="ar-SA"/>
        </w:rPr>
      </w:pPr>
      <w:r>
        <w:rPr>
          <w:rFonts w:eastAsia="Calibri" w:cs="Calibri"/>
          <w:bCs/>
          <w:lang w:eastAsia="ar-SA"/>
        </w:rPr>
        <w:t>Oferujemy realizację części nr 2 zamówienia tj. dostawę artykułów spożywczych wchodzących w skład PAKIETU nr 2 za poniższe ceny jednostkowe: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Kabanos chłopski (bez E)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Kiełbaski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typu wadowickie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80kg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Kiełbasa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typu Śląska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Kiełbasa biała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Polędwiczki wieprzowe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Pieczeń wołowa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0C314E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  <w:r w:rsidR="00635CEC">
              <w:rPr>
                <w:sz w:val="20"/>
                <w:szCs w:val="20"/>
                <w:lang w:eastAsia="pl-PL" w:bidi="pl-PL"/>
              </w:rPr>
              <w:t>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Kiełbasa typu żywiecka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Kiełbasa z fileta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z kurczaka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Szynka b/kości duża surowa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Szynka chłopska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Schab bez kości (mięso)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60kg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Pierś pieczona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Filet gotowany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proofErr w:type="spellStart"/>
            <w:r>
              <w:rPr>
                <w:sz w:val="20"/>
                <w:szCs w:val="20"/>
                <w:lang w:eastAsia="pl-PL" w:bidi="pl-PL"/>
              </w:rPr>
              <w:t>Ogonówka</w:t>
            </w:r>
            <w:proofErr w:type="spellEnd"/>
            <w:r>
              <w:rPr>
                <w:sz w:val="20"/>
                <w:szCs w:val="20"/>
                <w:lang w:eastAsia="pl-PL" w:bidi="pl-PL"/>
              </w:rPr>
              <w:t xml:space="preserve"> pieczona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Szynka bez dymu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Szynka wiejska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Szynka polska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Żeberko paski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Gulasz wołowy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80kg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Rozbrat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Kości wieprzowe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Kości wołowe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Pasztet drobiowy pieczony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|Parówki z cielęciną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Parówki luksusowe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5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2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Pr="002F049F" w:rsidRDefault="00635CEC" w:rsidP="00635CEC">
      <w:pPr>
        <w:spacing w:line="276" w:lineRule="auto"/>
        <w:jc w:val="both"/>
        <w:rPr>
          <w:rFonts w:eastAsia="Calibri" w:cs="Calibri"/>
          <w:sz w:val="22"/>
          <w:szCs w:val="22"/>
          <w:lang w:eastAsia="ar-SA"/>
        </w:rPr>
      </w:pPr>
      <w:r w:rsidRPr="002F049F">
        <w:rPr>
          <w:rFonts w:eastAsia="Calibri" w:cs="Calibri"/>
          <w:sz w:val="22"/>
          <w:szCs w:val="22"/>
          <w:lang w:eastAsia="ar-SA"/>
        </w:rPr>
        <w:t>Wędliny przetworzone powinny zawierać co najmniej 70% mięsa i nie więcej niż 10g tłuszczu w 100g produktu gotowego do spożycia oraz 0,4g sodu /1 g soli w 100g/ml produktu gotowego do spożycia.</w:t>
      </w:r>
    </w:p>
    <w:p w:rsidR="00635CEC" w:rsidRPr="002F049F" w:rsidRDefault="00635CEC" w:rsidP="002F049F">
      <w:pPr>
        <w:spacing w:line="276" w:lineRule="auto"/>
        <w:jc w:val="both"/>
        <w:rPr>
          <w:rFonts w:eastAsia="Calibri" w:cs="Calibri"/>
          <w:sz w:val="22"/>
          <w:szCs w:val="22"/>
          <w:lang w:eastAsia="ar-SA"/>
        </w:rPr>
      </w:pPr>
      <w:r w:rsidRPr="002F049F">
        <w:rPr>
          <w:rFonts w:eastAsia="Calibri" w:cs="Calibri"/>
          <w:sz w:val="22"/>
          <w:szCs w:val="22"/>
          <w:lang w:eastAsia="ar-SA"/>
        </w:rPr>
        <w:t>Wędliny  muszą być pokr</w:t>
      </w:r>
      <w:r w:rsidR="002F049F">
        <w:rPr>
          <w:rFonts w:eastAsia="Calibri" w:cs="Calibri"/>
          <w:sz w:val="22"/>
          <w:szCs w:val="22"/>
          <w:lang w:eastAsia="ar-SA"/>
        </w:rPr>
        <w:t>ojone i hermetycznie zapakowane.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2F049F" w:rsidP="00635CEC">
      <w:pPr>
        <w:rPr>
          <w:rFonts w:cs="Calibri"/>
          <w:bCs/>
          <w:sz w:val="20"/>
          <w:szCs w:val="20"/>
          <w:lang w:eastAsia="ar-SA"/>
        </w:rPr>
      </w:pPr>
      <w:r>
        <w:rPr>
          <w:rFonts w:cs="Calibri"/>
          <w:bCs/>
          <w:sz w:val="20"/>
          <w:szCs w:val="20"/>
          <w:lang w:eastAsia="ar-SA"/>
        </w:rPr>
        <w:lastRenderedPageBreak/>
        <w:t>Załącznik n</w:t>
      </w:r>
      <w:r w:rsidR="00635CEC">
        <w:rPr>
          <w:rFonts w:cs="Calibri"/>
          <w:bCs/>
          <w:sz w:val="20"/>
          <w:szCs w:val="20"/>
          <w:lang w:eastAsia="ar-SA"/>
        </w:rPr>
        <w:t xml:space="preserve">r 1C do SWZ </w:t>
      </w:r>
    </w:p>
    <w:p w:rsidR="00635CEC" w:rsidRDefault="00635CEC" w:rsidP="00635CEC">
      <w:pPr>
        <w:rPr>
          <w:rFonts w:cs="Calibri"/>
          <w:b/>
          <w:bCs/>
          <w:sz w:val="28"/>
          <w:szCs w:val="20"/>
          <w:lang w:eastAsia="ar-SA"/>
        </w:rPr>
      </w:pPr>
    </w:p>
    <w:p w:rsidR="00635CEC" w:rsidRDefault="00635CEC" w:rsidP="00635CEC">
      <w:pPr>
        <w:jc w:val="center"/>
        <w:rPr>
          <w:rFonts w:eastAsia="Calibri" w:cs="Calibri"/>
          <w:b/>
          <w:bCs/>
          <w:sz w:val="28"/>
          <w:szCs w:val="20"/>
          <w:lang w:eastAsia="ar-SA"/>
        </w:rPr>
      </w:pPr>
      <w:r>
        <w:rPr>
          <w:rFonts w:cs="Calibri"/>
          <w:b/>
          <w:bCs/>
          <w:sz w:val="28"/>
          <w:szCs w:val="20"/>
          <w:lang w:eastAsia="ar-SA"/>
        </w:rPr>
        <w:t>Zestawienie artykułów – CZĘŚĆ NR 3</w:t>
      </w:r>
    </w:p>
    <w:p w:rsidR="00635CEC" w:rsidRDefault="00635CEC" w:rsidP="00635CEC">
      <w:pPr>
        <w:spacing w:line="276" w:lineRule="auto"/>
        <w:rPr>
          <w:rFonts w:eastAsia="Calibri" w:cs="Calibri"/>
          <w:bCs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sz w:val="20"/>
          <w:szCs w:val="20"/>
          <w:lang w:eastAsia="ar-SA"/>
        </w:rPr>
      </w:pPr>
      <w:r>
        <w:rPr>
          <w:rFonts w:eastAsia="Calibri" w:cs="Calibri"/>
          <w:bCs/>
          <w:lang w:eastAsia="ar-SA"/>
        </w:rPr>
        <w:t>Oferujemy realizację części nr 3 zamówienia tj. dostawę artykułów spożywczych wchodzących w skład PAKIETU nr 3 za poniższe ceny jednostkowe: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Jajka nie mniejsze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niż L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6000 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3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  <w:r>
        <w:rPr>
          <w:rFonts w:cs="Calibri"/>
          <w:bCs/>
          <w:sz w:val="20"/>
          <w:szCs w:val="20"/>
          <w:lang w:eastAsia="ar-SA"/>
        </w:rPr>
        <w:lastRenderedPageBreak/>
        <w:t xml:space="preserve">Załącznik nr 1D do SWZ </w:t>
      </w:r>
    </w:p>
    <w:p w:rsidR="00635CEC" w:rsidRDefault="00635CEC" w:rsidP="00635CEC">
      <w:pPr>
        <w:rPr>
          <w:rFonts w:cs="Calibri"/>
          <w:b/>
          <w:bCs/>
          <w:sz w:val="28"/>
          <w:szCs w:val="20"/>
          <w:lang w:eastAsia="ar-SA"/>
        </w:rPr>
      </w:pPr>
    </w:p>
    <w:p w:rsidR="00635CEC" w:rsidRDefault="00635CEC" w:rsidP="00635CEC">
      <w:pPr>
        <w:jc w:val="center"/>
        <w:rPr>
          <w:rFonts w:eastAsia="Calibri" w:cs="Calibri"/>
          <w:b/>
          <w:bCs/>
          <w:sz w:val="28"/>
          <w:szCs w:val="20"/>
          <w:lang w:eastAsia="ar-SA"/>
        </w:rPr>
      </w:pPr>
      <w:r>
        <w:rPr>
          <w:rFonts w:cs="Calibri"/>
          <w:b/>
          <w:bCs/>
          <w:sz w:val="28"/>
          <w:szCs w:val="20"/>
          <w:lang w:eastAsia="ar-SA"/>
        </w:rPr>
        <w:t>Zestawienie artykułów – CZĘŚĆ NR 4</w:t>
      </w:r>
    </w:p>
    <w:p w:rsidR="00635CEC" w:rsidRDefault="00635CEC" w:rsidP="00635CEC">
      <w:pPr>
        <w:spacing w:line="276" w:lineRule="auto"/>
        <w:rPr>
          <w:rFonts w:eastAsia="Calibri" w:cs="Calibri"/>
          <w:bCs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sz w:val="20"/>
          <w:szCs w:val="20"/>
          <w:lang w:eastAsia="ar-SA"/>
        </w:rPr>
      </w:pPr>
      <w:r>
        <w:rPr>
          <w:rFonts w:eastAsia="Calibri" w:cs="Calibri"/>
          <w:bCs/>
          <w:lang w:eastAsia="ar-SA"/>
        </w:rPr>
        <w:t>Oferujemy realizację części nr 4 zamówienia tj. dostawę artykułów spożywczych wchodzących w skład PAKIETU nr 4 za poniższe ceny jednostkowe: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Mleko w woreczku, zawartość tłuszczu nie mniej niż 2,5%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opakowanie o poj.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od 0,9 l do 1,00 l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1600 l.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Twaróg półtłusty kraj.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60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Serki smakowe różne rodzaje, opakowanie 100 - 150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600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Serki typu Danio lub Miechów do 150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300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Ser typu Salami 45%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Jogurt naturalny, opakowanie do 100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1500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Jogurt typu serduszko do 125g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600szt.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Jogurt typu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polski, naturalny, opakowanie do 100g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1500szt.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Śmietana słodka 12%     opakowanie 1 litr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120 l.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Masło extra,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200-250g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867898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Ser topiony-Mix krążki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50szt.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Kefir 1,5%, opakowanie 0,5-1,0 l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80 l.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Ser żółty typu gryficki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Mleko 3,2% karton, opakowanie 1 litr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Masło typu osełka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20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Ser mozzarella kulka, opakowanie od 125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Ser salami lub gouda krojony plastry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25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Serek wiejski, opakowanie do 200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150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Serek </w:t>
            </w:r>
            <w:proofErr w:type="spellStart"/>
            <w:r>
              <w:rPr>
                <w:sz w:val="20"/>
                <w:szCs w:val="20"/>
                <w:lang w:eastAsia="pl-PL" w:bidi="pl-PL"/>
              </w:rPr>
              <w:t>bieluch</w:t>
            </w:r>
            <w:proofErr w:type="spellEnd"/>
            <w:r>
              <w:rPr>
                <w:sz w:val="20"/>
                <w:szCs w:val="20"/>
                <w:lang w:eastAsia="pl-PL" w:bidi="pl-PL"/>
              </w:rPr>
              <w:t>, opakowanie do 150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50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Jogurt typu </w:t>
            </w:r>
            <w:proofErr w:type="spellStart"/>
            <w:r>
              <w:rPr>
                <w:sz w:val="20"/>
                <w:szCs w:val="20"/>
                <w:lang w:eastAsia="pl-PL" w:bidi="pl-PL"/>
              </w:rPr>
              <w:t>jogobella</w:t>
            </w:r>
            <w:proofErr w:type="spellEnd"/>
            <w:r>
              <w:rPr>
                <w:sz w:val="20"/>
                <w:szCs w:val="20"/>
                <w:lang w:eastAsia="pl-PL" w:bidi="pl-PL"/>
              </w:rPr>
              <w:t xml:space="preserve"> do 150g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600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Jogurt typu polskie smaki do 140g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600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Jogurt pitny typu </w:t>
            </w:r>
            <w:proofErr w:type="spellStart"/>
            <w:r>
              <w:rPr>
                <w:sz w:val="20"/>
                <w:szCs w:val="20"/>
                <w:lang w:eastAsia="pl-PL" w:bidi="pl-PL"/>
              </w:rPr>
              <w:t>actimel</w:t>
            </w:r>
            <w:proofErr w:type="spellEnd"/>
            <w:r>
              <w:rPr>
                <w:sz w:val="20"/>
                <w:szCs w:val="20"/>
                <w:lang w:eastAsia="pl-PL" w:bidi="pl-PL"/>
              </w:rPr>
              <w:t xml:space="preserve"> do 100g.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1000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lastRenderedPageBreak/>
              <w:t>23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Mus owocowo-warzywny do 120g.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1000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5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4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>Mleko bez dodatku cukru i substancji słodzących zdefiniowanych w rozporządzeniu Parlamentu Europejskiego i Rady (WE) nr1333/2008 z dnia 16 grudnia 2008r. w sprawie dodatków do żywności (D. Urz. UE L 354 z 31.12.2008r., str.16, z późn. zm.)</w:t>
      </w:r>
    </w:p>
    <w:p w:rsidR="00635CEC" w:rsidRDefault="00635CEC" w:rsidP="00635CEC">
      <w:pPr>
        <w:spacing w:line="276" w:lineRule="auto"/>
        <w:jc w:val="both"/>
        <w:rPr>
          <w:rFonts w:eastAsia="Calibri" w:cs="Calibri"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 xml:space="preserve">Produkty mleczne: jogurt, kefir, maślanka, ser twarogowy, serek homogenizowany, sery : </w:t>
      </w:r>
    </w:p>
    <w:p w:rsidR="00635CEC" w:rsidRDefault="00635CEC" w:rsidP="00635CEC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>zawierające nie więcej niż 13,5 g cukru w 100g/ml produktu gotowego do spożycia;</w:t>
      </w:r>
    </w:p>
    <w:p w:rsidR="00635CEC" w:rsidRDefault="00635CEC" w:rsidP="00635CEC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>bez dodatku substancji słodzących zdefiniowanych w rozporządzeniu (WE) nr 1333/2008;</w:t>
      </w:r>
    </w:p>
    <w:p w:rsidR="00635CEC" w:rsidRDefault="00635CEC" w:rsidP="00635CEC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>zawierające nie więcej niż 10 g tłuszczu w 100 g/ml produktu gotowego do spożycia;</w:t>
      </w:r>
    </w:p>
    <w:p w:rsidR="00635CEC" w:rsidRDefault="00635CEC" w:rsidP="00635CEC">
      <w:pPr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>zawierające nie więcej niż 0,4 g sodu/1g soli w 100g/ml produktu gotowego  do spożycia.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  <w:r>
        <w:rPr>
          <w:rFonts w:cs="Calibri"/>
          <w:bCs/>
          <w:sz w:val="20"/>
          <w:szCs w:val="20"/>
          <w:lang w:eastAsia="ar-SA"/>
        </w:rPr>
        <w:t xml:space="preserve">Załącznik nr 1E do SWZ </w:t>
      </w:r>
    </w:p>
    <w:p w:rsidR="00635CEC" w:rsidRDefault="00635CEC" w:rsidP="00635CEC">
      <w:pPr>
        <w:rPr>
          <w:rFonts w:cs="Calibri"/>
          <w:b/>
          <w:bCs/>
          <w:sz w:val="28"/>
          <w:szCs w:val="20"/>
          <w:lang w:eastAsia="ar-SA"/>
        </w:rPr>
      </w:pPr>
    </w:p>
    <w:p w:rsidR="00635CEC" w:rsidRDefault="00635CEC" w:rsidP="00635CEC">
      <w:pPr>
        <w:jc w:val="center"/>
        <w:rPr>
          <w:rFonts w:eastAsia="Calibri" w:cs="Calibri"/>
          <w:b/>
          <w:bCs/>
          <w:sz w:val="28"/>
          <w:szCs w:val="20"/>
          <w:lang w:eastAsia="ar-SA"/>
        </w:rPr>
      </w:pPr>
      <w:r>
        <w:rPr>
          <w:rFonts w:cs="Calibri"/>
          <w:b/>
          <w:bCs/>
          <w:sz w:val="28"/>
          <w:szCs w:val="20"/>
          <w:lang w:eastAsia="ar-SA"/>
        </w:rPr>
        <w:t>Zestawienie artykułów – CZĘŚĆ NR 5</w:t>
      </w:r>
    </w:p>
    <w:p w:rsidR="00635CEC" w:rsidRDefault="00635CEC" w:rsidP="00635CEC">
      <w:pPr>
        <w:spacing w:line="276" w:lineRule="auto"/>
        <w:rPr>
          <w:rFonts w:eastAsia="Calibri" w:cs="Calibri"/>
          <w:bCs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sz w:val="20"/>
          <w:szCs w:val="20"/>
          <w:lang w:eastAsia="ar-SA"/>
        </w:rPr>
      </w:pPr>
      <w:r>
        <w:rPr>
          <w:rFonts w:eastAsia="Calibri" w:cs="Calibri"/>
          <w:bCs/>
          <w:lang w:eastAsia="ar-SA"/>
        </w:rPr>
        <w:t>Oferujemy realizację części nr 5 zamówienia tj. dostawę artykułów spożywczych wchodzących w skład PAKIETU nr 5 za poniższe ceny jednostkowe: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Chleb  wieloziarnisty, waga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0,5-1,0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70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Chleb zwykły, waga 0,5-1,0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1500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Bułka mała kajzerka, waga od 0,05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80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Rogalik maślany, waga od 0,05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200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Chleb Graham, waga od 0,50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80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Bułka tarta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Bułka grahamka, waga od 0,05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100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Bułka grahamka z ziarnem, waga od 0,05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25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Bułka mała pszenna, waga od 0,05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100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Drożdże piekarskie kostka, waga 0,5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Drożdżówka z serem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Chleb orkiszowy, waga 0,5-1,0kg.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30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Grzanki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Cynamonki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5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>Pieczywo razowe lub pełnoziarniste: żytnie, pszenne mieszane. Pieczywo półcukiernicze                  i cukiernicze nie zawierają więcej niż:</w:t>
      </w:r>
    </w:p>
    <w:p w:rsidR="00635CEC" w:rsidRDefault="00635CEC" w:rsidP="00635CEC">
      <w:pPr>
        <w:numPr>
          <w:ilvl w:val="0"/>
          <w:numId w:val="7"/>
        </w:numPr>
        <w:spacing w:line="276" w:lineRule="auto"/>
        <w:ind w:left="284" w:hanging="284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>15 g cukru w 100 g/ml produktu gotowego do spożycia;</w:t>
      </w:r>
    </w:p>
    <w:p w:rsidR="00635CEC" w:rsidRDefault="00635CEC" w:rsidP="00635CEC">
      <w:pPr>
        <w:numPr>
          <w:ilvl w:val="0"/>
          <w:numId w:val="7"/>
        </w:numPr>
        <w:spacing w:line="276" w:lineRule="auto"/>
        <w:ind w:left="284" w:hanging="284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>10 g tłuszczu w 100 g/ml  produktu gotowego do spożycia;</w:t>
      </w:r>
    </w:p>
    <w:p w:rsidR="00635CEC" w:rsidRDefault="00635CEC" w:rsidP="00635CEC">
      <w:pPr>
        <w:numPr>
          <w:ilvl w:val="0"/>
          <w:numId w:val="7"/>
        </w:numPr>
        <w:spacing w:line="276" w:lineRule="auto"/>
        <w:ind w:left="284" w:hanging="284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>0,45 g sodu/1,2 g soli w 100 g /ml produktu gotowego do spożycia.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  <w:r>
        <w:rPr>
          <w:rFonts w:cs="Calibri"/>
          <w:bCs/>
          <w:sz w:val="20"/>
          <w:szCs w:val="20"/>
          <w:lang w:eastAsia="ar-SA"/>
        </w:rPr>
        <w:lastRenderedPageBreak/>
        <w:t xml:space="preserve">Załącznik nr 1F do SWZ </w:t>
      </w:r>
    </w:p>
    <w:p w:rsidR="00635CEC" w:rsidRDefault="00635CEC" w:rsidP="00635CEC">
      <w:pPr>
        <w:rPr>
          <w:rFonts w:cs="Calibri"/>
          <w:b/>
          <w:bCs/>
          <w:sz w:val="28"/>
          <w:szCs w:val="20"/>
          <w:lang w:eastAsia="ar-SA"/>
        </w:rPr>
      </w:pPr>
    </w:p>
    <w:p w:rsidR="00635CEC" w:rsidRDefault="00635CEC" w:rsidP="00635CEC">
      <w:pPr>
        <w:jc w:val="center"/>
        <w:rPr>
          <w:rFonts w:eastAsia="Calibri" w:cs="Calibri"/>
          <w:b/>
          <w:bCs/>
          <w:sz w:val="28"/>
          <w:szCs w:val="20"/>
          <w:lang w:eastAsia="ar-SA"/>
        </w:rPr>
      </w:pPr>
      <w:r>
        <w:rPr>
          <w:rFonts w:cs="Calibri"/>
          <w:b/>
          <w:bCs/>
          <w:sz w:val="28"/>
          <w:szCs w:val="20"/>
          <w:lang w:eastAsia="ar-SA"/>
        </w:rPr>
        <w:t>Zestawienie artykułów – CZĘŚĆ NR 6</w:t>
      </w:r>
    </w:p>
    <w:p w:rsidR="00635CEC" w:rsidRDefault="00635CEC" w:rsidP="00635CEC">
      <w:pPr>
        <w:spacing w:line="276" w:lineRule="auto"/>
        <w:rPr>
          <w:rFonts w:eastAsia="Calibri" w:cs="Calibri"/>
          <w:bCs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bCs/>
          <w:lang w:eastAsia="ar-SA"/>
        </w:rPr>
      </w:pPr>
      <w:r>
        <w:rPr>
          <w:rFonts w:eastAsia="Calibri" w:cs="Calibri"/>
          <w:bCs/>
          <w:lang w:eastAsia="ar-SA"/>
        </w:rPr>
        <w:t>Oferujemy realizację części nr 6 zamówienia tj. dostawę artykułów spożywczych wchodzących w skład PAKIETU nr 6 za poniższe ceny jednostkowe:</w:t>
      </w:r>
    </w:p>
    <w:p w:rsidR="00635CEC" w:rsidRDefault="00635CEC" w:rsidP="00635CEC">
      <w:pPr>
        <w:spacing w:line="276" w:lineRule="auto"/>
        <w:jc w:val="both"/>
        <w:rPr>
          <w:rFonts w:eastAsia="Calibri" w:cs="Calibri"/>
          <w:bCs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b/>
          <w:sz w:val="20"/>
          <w:szCs w:val="20"/>
          <w:lang w:eastAsia="ar-SA"/>
        </w:rPr>
      </w:pPr>
      <w:r>
        <w:rPr>
          <w:rFonts w:eastAsia="Calibri" w:cs="Calibri"/>
          <w:b/>
          <w:bCs/>
          <w:lang w:eastAsia="ar-SA"/>
        </w:rPr>
        <w:t>Pakiet nr 6.1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Miód prawdziwy, wyprodukowany w Polsce, opakowanie 0,5-1,0 l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130 l.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Cukier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100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val="de-DE" w:eastAsia="pl-PL" w:bidi="pl-PL"/>
              </w:rPr>
            </w:pPr>
            <w:proofErr w:type="spellStart"/>
            <w:r>
              <w:rPr>
                <w:sz w:val="20"/>
                <w:szCs w:val="20"/>
                <w:lang w:val="de-DE" w:eastAsia="pl-PL" w:bidi="pl-PL"/>
              </w:rPr>
              <w:t>Cukier</w:t>
            </w:r>
            <w:proofErr w:type="spellEnd"/>
            <w:r>
              <w:rPr>
                <w:sz w:val="20"/>
                <w:szCs w:val="20"/>
                <w:lang w:val="de-DE" w:eastAsia="pl-PL" w:bidi="pl-PL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 w:eastAsia="pl-PL" w:bidi="pl-PL"/>
              </w:rPr>
              <w:t>puder</w:t>
            </w:r>
            <w:proofErr w:type="spellEnd"/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val="de-DE" w:eastAsia="pl-PL" w:bidi="pl-PL"/>
              </w:rPr>
            </w:pPr>
            <w:r>
              <w:rPr>
                <w:bCs/>
                <w:sz w:val="20"/>
                <w:szCs w:val="20"/>
                <w:lang w:val="de-DE" w:eastAsia="pl-PL" w:bidi="pl-PL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val="de-DE"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val="de-DE"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val="de-DE"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val="de-DE"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val="de-DE"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val="de-DE" w:eastAsia="pl-PL" w:bidi="pl-PL"/>
              </w:rPr>
            </w:pPr>
            <w:r>
              <w:rPr>
                <w:sz w:val="20"/>
                <w:szCs w:val="20"/>
                <w:lang w:val="de-DE" w:eastAsia="pl-PL" w:bidi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Pyłek kwiatowy obnóża z polskich pasiek, opakowanie do 200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3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Pyłek kwiatowy w miodzie z polskich pasiek, opakowanie do 250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2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Dżem o obniżonej zawartości cukru(brzoskwiniowy, truskawkowy)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6.1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b/>
          <w:lang w:eastAsia="ar-SA"/>
        </w:rPr>
      </w:pPr>
      <w:r>
        <w:rPr>
          <w:rFonts w:eastAsia="Calibri" w:cs="Calibri"/>
          <w:b/>
          <w:bCs/>
          <w:lang w:eastAsia="ar-SA"/>
        </w:rPr>
        <w:t>Pakiet nr 6.2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Makaron typu  świderki – Czaniec,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250-1000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8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Makaron typu </w:t>
            </w:r>
          </w:p>
          <w:p w:rsidR="00635CEC" w:rsidRDefault="001E7AC6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łazanka- </w:t>
            </w:r>
            <w:proofErr w:type="spellStart"/>
            <w:r>
              <w:rPr>
                <w:sz w:val="20"/>
                <w:szCs w:val="20"/>
                <w:lang w:eastAsia="pl-PL" w:bidi="pl-PL"/>
              </w:rPr>
              <w:t>lubella</w:t>
            </w:r>
            <w:proofErr w:type="spellEnd"/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opakowanie </w:t>
            </w:r>
          </w:p>
          <w:p w:rsidR="00635CEC" w:rsidRDefault="001E7AC6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400</w:t>
            </w:r>
            <w:r w:rsidR="00635CEC">
              <w:rPr>
                <w:sz w:val="20"/>
                <w:szCs w:val="20"/>
                <w:lang w:eastAsia="pl-PL" w:bidi="pl-PL"/>
              </w:rPr>
              <w:t>-1000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15 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Makaron typu  świdry pełne ziarno-</w:t>
            </w:r>
            <w:proofErr w:type="spellStart"/>
            <w:r>
              <w:rPr>
                <w:sz w:val="20"/>
                <w:szCs w:val="20"/>
                <w:lang w:eastAsia="pl-PL" w:bidi="pl-PL"/>
              </w:rPr>
              <w:t>lubella</w:t>
            </w:r>
            <w:proofErr w:type="spellEnd"/>
            <w:r>
              <w:rPr>
                <w:sz w:val="20"/>
                <w:szCs w:val="20"/>
                <w:lang w:eastAsia="pl-PL" w:bidi="pl-PL"/>
              </w:rPr>
              <w:t xml:space="preserve">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250-1000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35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Makaron typu lane ciasto Czaniec,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250-1000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3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Makaron typu   </w:t>
            </w:r>
            <w:proofErr w:type="spellStart"/>
            <w:r>
              <w:rPr>
                <w:sz w:val="20"/>
                <w:szCs w:val="20"/>
                <w:lang w:eastAsia="pl-PL" w:bidi="pl-PL"/>
              </w:rPr>
              <w:t>czaniec</w:t>
            </w:r>
            <w:proofErr w:type="spellEnd"/>
            <w:r>
              <w:rPr>
                <w:sz w:val="20"/>
                <w:szCs w:val="20"/>
                <w:lang w:eastAsia="pl-PL" w:bidi="pl-PL"/>
              </w:rPr>
              <w:t xml:space="preserve"> gwiazdki,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250-1000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Makaron typu  </w:t>
            </w:r>
            <w:proofErr w:type="spellStart"/>
            <w:r>
              <w:rPr>
                <w:sz w:val="20"/>
                <w:szCs w:val="20"/>
                <w:lang w:eastAsia="pl-PL" w:bidi="pl-PL"/>
              </w:rPr>
              <w:t>lubella</w:t>
            </w:r>
            <w:proofErr w:type="spellEnd"/>
            <w:r>
              <w:rPr>
                <w:sz w:val="20"/>
                <w:szCs w:val="20"/>
                <w:lang w:eastAsia="pl-PL" w:bidi="pl-PL"/>
              </w:rPr>
              <w:t xml:space="preserve">  pióra pełne ziarno,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250-1000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Makaron typu literki  Czaniec,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250-1000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Makaron typu  kokardki lub świderki pełne ziarno </w:t>
            </w:r>
            <w:proofErr w:type="spellStart"/>
            <w:r>
              <w:rPr>
                <w:sz w:val="20"/>
                <w:szCs w:val="20"/>
                <w:lang w:eastAsia="pl-PL" w:bidi="pl-PL"/>
              </w:rPr>
              <w:t>lubella</w:t>
            </w:r>
            <w:proofErr w:type="spellEnd"/>
            <w:r>
              <w:rPr>
                <w:sz w:val="20"/>
                <w:szCs w:val="20"/>
                <w:lang w:eastAsia="pl-PL" w:bidi="pl-PL"/>
              </w:rPr>
              <w:t xml:space="preserve">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250-1000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867898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 xml:space="preserve">20 </w:t>
            </w:r>
            <w:r w:rsidR="00635CEC">
              <w:rPr>
                <w:bCs/>
                <w:sz w:val="20"/>
                <w:szCs w:val="20"/>
                <w:lang w:eastAsia="pl-PL" w:bidi="pl-PL"/>
              </w:rPr>
              <w:t>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Makaron </w:t>
            </w:r>
            <w:proofErr w:type="spellStart"/>
            <w:r>
              <w:rPr>
                <w:sz w:val="20"/>
                <w:szCs w:val="20"/>
                <w:lang w:eastAsia="pl-PL" w:bidi="pl-PL"/>
              </w:rPr>
              <w:t>spagetti</w:t>
            </w:r>
            <w:proofErr w:type="spellEnd"/>
            <w:r>
              <w:rPr>
                <w:sz w:val="20"/>
                <w:szCs w:val="20"/>
                <w:lang w:eastAsia="pl-PL" w:bidi="pl-PL"/>
              </w:rPr>
              <w:t xml:space="preserve"> pełna ziarno typu </w:t>
            </w:r>
            <w:proofErr w:type="spellStart"/>
            <w:r>
              <w:rPr>
                <w:sz w:val="20"/>
                <w:szCs w:val="20"/>
                <w:lang w:eastAsia="pl-PL" w:bidi="pl-PL"/>
              </w:rPr>
              <w:t>lubella</w:t>
            </w:r>
            <w:proofErr w:type="spellEnd"/>
            <w:r>
              <w:rPr>
                <w:sz w:val="20"/>
                <w:szCs w:val="20"/>
                <w:lang w:eastAsia="pl-PL" w:bidi="pl-PL"/>
              </w:rPr>
              <w:t>, opakowanie do 1000g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Groszek ptysiowy, opak. do 125g.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867898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10</w:t>
            </w:r>
            <w:r w:rsidR="00635CEC">
              <w:rPr>
                <w:bCs/>
                <w:sz w:val="20"/>
                <w:szCs w:val="20"/>
                <w:lang w:eastAsia="pl-PL" w:bidi="pl-PL"/>
              </w:rPr>
              <w:t xml:space="preserve">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6.2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  <w:r>
        <w:rPr>
          <w:rFonts w:eastAsia="Calibri" w:cs="Calibri"/>
          <w:b/>
          <w:bCs/>
          <w:lang w:eastAsia="ar-SA"/>
        </w:rPr>
        <w:t>Pakiet nr 6.3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867898">
        <w:trPr>
          <w:trHeight w:val="26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867898">
        <w:trPr>
          <w:trHeight w:val="26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Budyń bez cukru, opakowanie 60–100g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0,3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26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Kasza manna,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0,5-1,00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 xml:space="preserve"> 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43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Kasza jęczmienna,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0,5-1,0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Kakao prawdziwe typu Deko Moreno, opakowanie od 150 g do 300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Kawa inka, opakowanie od 100g do 150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Kisiel bez cukru, opakowanie od 60 g do 100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0,3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Mąka pszenna 500 typ zamojska, opakowanie od 0,5 kg do 1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90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Mąka pszenna razowa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Płatki owsiane górskie, opakowanie od 0,5 kg do 1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12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Ryż,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od 0,5 kg do 1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60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Kasza jaglana, opakowanie do 1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12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Mieszanka 6 płatków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od 0,4 kg do 1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Płatki orkiszowe, opakowanie 0,4-1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Sezam łuszczony, opakowanie do 200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0,3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lastRenderedPageBreak/>
              <w:t>15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Słonecznik łuszczony, opakowanie do 200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0,6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Pestki dyni łuszczone, opakowanie do 200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0,6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proofErr w:type="spellStart"/>
            <w:r>
              <w:rPr>
                <w:sz w:val="20"/>
                <w:szCs w:val="20"/>
                <w:lang w:eastAsia="pl-PL" w:bidi="pl-PL"/>
              </w:rPr>
              <w:t>Musli</w:t>
            </w:r>
            <w:proofErr w:type="spellEnd"/>
            <w:r>
              <w:rPr>
                <w:sz w:val="20"/>
                <w:szCs w:val="20"/>
                <w:lang w:eastAsia="pl-PL" w:bidi="pl-PL"/>
              </w:rPr>
              <w:t xml:space="preserve"> orkiszowe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z owocami, opakowanie do 1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Płatki  kukurydziane typu </w:t>
            </w:r>
            <w:proofErr w:type="spellStart"/>
            <w:r>
              <w:rPr>
                <w:sz w:val="20"/>
                <w:szCs w:val="20"/>
                <w:lang w:eastAsia="pl-PL" w:bidi="pl-PL"/>
              </w:rPr>
              <w:t>corn-flakes</w:t>
            </w:r>
            <w:proofErr w:type="spellEnd"/>
            <w:r>
              <w:rPr>
                <w:sz w:val="20"/>
                <w:szCs w:val="20"/>
                <w:lang w:eastAsia="pl-PL" w:bidi="pl-PL"/>
              </w:rPr>
              <w:t xml:space="preserve">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od 0,5 kg do 1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20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Kasza orkiszowa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20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Kasza </w:t>
            </w:r>
            <w:proofErr w:type="spellStart"/>
            <w:r>
              <w:rPr>
                <w:sz w:val="20"/>
                <w:szCs w:val="20"/>
                <w:lang w:eastAsia="pl-PL" w:bidi="pl-PL"/>
              </w:rPr>
              <w:t>bulgur</w:t>
            </w:r>
            <w:proofErr w:type="spellEnd"/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20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Kawa zbożowa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</w:rPr>
              <w:t xml:space="preserve">typu </w:t>
            </w:r>
            <w:proofErr w:type="spellStart"/>
            <w:r>
              <w:rPr>
                <w:sz w:val="20"/>
                <w:szCs w:val="20"/>
              </w:rPr>
              <w:t>anatol</w:t>
            </w:r>
            <w:proofErr w:type="spellEnd"/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Kawa zbożowa typu </w:t>
            </w:r>
            <w:proofErr w:type="spellStart"/>
            <w:r>
              <w:rPr>
                <w:sz w:val="20"/>
                <w:szCs w:val="20"/>
                <w:lang w:eastAsia="pl-PL" w:bidi="pl-PL"/>
              </w:rPr>
              <w:t>kujawianka</w:t>
            </w:r>
            <w:proofErr w:type="spellEnd"/>
            <w:r>
              <w:rPr>
                <w:sz w:val="20"/>
                <w:szCs w:val="20"/>
                <w:lang w:eastAsia="pl-PL" w:bidi="pl-PL"/>
              </w:rPr>
              <w:t>, opakowanie do 500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Mieszanka typu studencka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  <w:lang w:eastAsia="pl-PL" w:bidi="pl-PL"/>
              </w:rPr>
            </w:pPr>
            <w:r>
              <w:rPr>
                <w:bCs/>
                <w:sz w:val="20"/>
                <w:szCs w:val="20"/>
                <w:lang w:eastAsia="pl-PL" w:bidi="pl-PL"/>
              </w:rPr>
              <w:t>30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867898">
        <w:trPr>
          <w:trHeight w:val="280"/>
        </w:trPr>
        <w:tc>
          <w:tcPr>
            <w:tcW w:w="7045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6.3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  <w:r>
        <w:rPr>
          <w:rFonts w:eastAsia="Calibri" w:cs="Calibri"/>
          <w:b/>
          <w:bCs/>
          <w:lang w:eastAsia="ar-SA"/>
        </w:rPr>
        <w:t>Pakiet nr 6.4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DF597B">
        <w:trPr>
          <w:trHeight w:val="26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DF597B">
        <w:trPr>
          <w:trHeight w:val="26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Kurkuma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bCs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0,1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26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Ketchup typu </w:t>
            </w:r>
            <w:proofErr w:type="spellStart"/>
            <w:r>
              <w:rPr>
                <w:sz w:val="20"/>
                <w:szCs w:val="20"/>
              </w:rPr>
              <w:t>pudliszki</w:t>
            </w:r>
            <w:proofErr w:type="spellEnd"/>
            <w:r>
              <w:rPr>
                <w:sz w:val="20"/>
                <w:szCs w:val="20"/>
              </w:rPr>
              <w:t>, opakowanie od 250 ml do 1000 ml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40 l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43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Kminek, opakowanie do 30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0,2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Kwasek cytrynowy,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25 do 100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0,2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Koper suszony, opakowanie do 70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0,3kg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Liść laurowy, opakowanie do 50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Papryka</w:t>
            </w:r>
            <w:r w:rsidR="00076C41">
              <w:rPr>
                <w:sz w:val="20"/>
                <w:szCs w:val="20"/>
              </w:rPr>
              <w:t xml:space="preserve"> mielona</w:t>
            </w:r>
            <w:r w:rsidR="00032256">
              <w:rPr>
                <w:sz w:val="20"/>
                <w:szCs w:val="20"/>
              </w:rPr>
              <w:t xml:space="preserve"> op. do20g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Majeranek, opakowanie do 10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Oregano, opakowanie do 20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Pieprz, opakowanie do 40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11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Czosnek granulowany, opakowanie do 40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12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Oliwa z oliwek, opakowanie do 1 l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l.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13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Susz jarzynowy rozdrobniony, opakowanie do 250 g 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lastRenderedPageBreak/>
              <w:t>14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Cynamon, opakowanie do 20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076C41" w:rsidP="00076C4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Bazylia, opakowaniedo</w:t>
            </w:r>
            <w:r w:rsidR="00635CEC">
              <w:rPr>
                <w:sz w:val="20"/>
                <w:szCs w:val="20"/>
              </w:rPr>
              <w:t>15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16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Ziele angielskie, opakowanie do 20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17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1E7AC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Majonez lekki typu Winiary</w:t>
            </w:r>
          </w:p>
          <w:p w:rsidR="00635CEC" w:rsidRDefault="001E7AC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od 0,3l</w:t>
            </w:r>
            <w:r w:rsidR="00635CEC">
              <w:rPr>
                <w:sz w:val="20"/>
                <w:szCs w:val="20"/>
              </w:rPr>
              <w:t xml:space="preserve"> do 1 l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1E7AC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35CEC">
              <w:rPr>
                <w:sz w:val="20"/>
                <w:szCs w:val="20"/>
              </w:rPr>
              <w:t>0 l.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18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Olej typu kujawski, opakowanie do 1 litra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l.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19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Lubczyk, opakowanie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0,5 kg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Rozmaryn,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0,5 kg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21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Zioła prowansalskie, opakowanie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0,5 kg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22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Żurek na naturalnym zakwasie, opakowanie do 0,5 l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litrów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867898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23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86789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Gałka muszkatołowa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86789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Tr="00DF597B">
        <w:trPr>
          <w:trHeight w:val="320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867898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24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86789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Imbir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86789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DF597B">
        <w:trPr>
          <w:trHeight w:val="280"/>
        </w:trPr>
        <w:tc>
          <w:tcPr>
            <w:tcW w:w="7045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6.4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DF597B" w:rsidRPr="00DF597B" w:rsidRDefault="00DF597B" w:rsidP="00DF597B">
      <w:pPr>
        <w:spacing w:line="276" w:lineRule="auto"/>
        <w:rPr>
          <w:rFonts w:eastAsia="Calibri" w:cs="Calibri"/>
          <w:lang w:eastAsia="ar-SA"/>
        </w:rPr>
      </w:pPr>
      <w:r w:rsidRPr="00DF597B">
        <w:rPr>
          <w:rFonts w:eastAsia="Calibri" w:cs="Calibri"/>
          <w:lang w:eastAsia="ar-SA"/>
        </w:rPr>
        <w:t>Poz.17 majonez o  obniżonej zawartości tłuszczu</w:t>
      </w:r>
      <w:r>
        <w:rPr>
          <w:rFonts w:eastAsia="Calibri" w:cs="Calibri"/>
          <w:lang w:eastAsia="ar-SA"/>
        </w:rPr>
        <w:t>.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Poz. 18 – olej rafinowany o zawartości kwasów jednonienasyconych powyżej 50%                     i zawartości kwasów wielonienasyconych poniżej 40%.</w:t>
      </w:r>
    </w:p>
    <w:p w:rsidR="00635CEC" w:rsidRDefault="00635CEC" w:rsidP="00635CEC">
      <w:pPr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Zioła lub przyprawy świeże lub suszone bez dodatku soli.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  <w:r>
        <w:rPr>
          <w:rFonts w:eastAsia="Calibri" w:cs="Calibri"/>
          <w:b/>
          <w:bCs/>
          <w:lang w:eastAsia="ar-SA"/>
        </w:rPr>
        <w:t>Pakiet nr 6.5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Sól sodowo potasowa, opakowanie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od 0,5 kg do 1 kg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6.5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  <w:r>
        <w:rPr>
          <w:rFonts w:eastAsia="Calibri" w:cs="Calibri"/>
          <w:b/>
          <w:bCs/>
          <w:lang w:eastAsia="ar-SA"/>
        </w:rPr>
        <w:t>Pakiet nr 6.6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Koncentrat pomidorowy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typu Pudliszki 30%,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200g do 500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18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Kukurydza konserwowa, opakowanie do 500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Pomidory w puszkach krojone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lub w całości,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1000g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Pomidory krojone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kartonie lub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słoikach,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1000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Sok pomidorowy typu Tymbark, opakowanie 1 l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 l.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Ogórek kwaszony,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0,5 kg do 3 kg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Kapusta kwaszona,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0,5 kg do 5 kg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Koncentrat pomidorowy 30% opak. 900-1000g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Ogórek małosolny opak. od 0,5-3,0kg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076C41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Barszcz czerwony-koncentrat typu Krakus, poj. od 0,3l.  do 1 l.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l.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6.6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after="60" w:line="276" w:lineRule="auto"/>
        <w:jc w:val="both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>W przypadku przetworzonych warzyw – o niskiej zawartości sodu/soli tj. zawierający nie więcej niż 0,12 g sodu lub równoważnej ilości soli na 100 g lub na 100 ml środka spożywczego lub o obniżonej zawartości sodu/soli , tj. obniżenie zawartości sodu lub wartości równoważnej dla soli wynosi co najmniej 25% w porównaniu z podobnym produktem,                 z wyłączeniem produktów poddanych naturalnej fermentacji mlekowej, takich jak: kwaszona kapusta lub kwaszone ogórki, bez dodatku cukrów i substancji słodzących zdefiniowanych                          w rozporządzeniu (WE) nr 1333/2008.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b/>
          <w:bCs/>
          <w:lang w:eastAsia="ar-SA"/>
        </w:rPr>
      </w:pPr>
      <w:r>
        <w:rPr>
          <w:rFonts w:eastAsia="Calibri" w:cs="Calibri"/>
          <w:b/>
          <w:bCs/>
          <w:lang w:eastAsia="ar-SA"/>
        </w:rPr>
        <w:t>Pakiet nr 6.7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1983"/>
        <w:gridCol w:w="1451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Herbata typu </w:t>
            </w:r>
            <w:proofErr w:type="spellStart"/>
            <w:r>
              <w:rPr>
                <w:sz w:val="20"/>
                <w:szCs w:val="20"/>
              </w:rPr>
              <w:t>Golden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Assam</w:t>
            </w:r>
            <w:proofErr w:type="spellEnd"/>
            <w:r>
              <w:rPr>
                <w:sz w:val="20"/>
                <w:szCs w:val="20"/>
              </w:rPr>
              <w:t>, opakowanie od 100 g do 200 g</w:t>
            </w:r>
          </w:p>
        </w:tc>
        <w:tc>
          <w:tcPr>
            <w:tcW w:w="1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12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Herbatka typu susz leśny, susz malinowy, susz owocowy, opakowanie do </w:t>
            </w:r>
            <w:r>
              <w:rPr>
                <w:sz w:val="20"/>
                <w:szCs w:val="20"/>
                <w:lang w:val="de-DE"/>
              </w:rPr>
              <w:t>100 g</w:t>
            </w:r>
          </w:p>
        </w:tc>
        <w:tc>
          <w:tcPr>
            <w:tcW w:w="1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Herbata typu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Saga saszetki, opakowanie do 240 g</w:t>
            </w:r>
          </w:p>
        </w:tc>
        <w:tc>
          <w:tcPr>
            <w:tcW w:w="1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6.7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  <w:r>
        <w:rPr>
          <w:rFonts w:eastAsia="Calibri" w:cs="Calibri"/>
          <w:b/>
          <w:bCs/>
          <w:lang w:eastAsia="ar-SA"/>
        </w:rPr>
        <w:lastRenderedPageBreak/>
        <w:t>Pakiet nr 6.8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124"/>
        <w:gridCol w:w="1310"/>
        <w:gridCol w:w="1100"/>
        <w:gridCol w:w="1074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Woda mineralna typu </w:t>
            </w:r>
            <w:proofErr w:type="spellStart"/>
            <w:r>
              <w:rPr>
                <w:sz w:val="20"/>
                <w:szCs w:val="20"/>
              </w:rPr>
              <w:t>Cisowianka</w:t>
            </w:r>
            <w:proofErr w:type="spellEnd"/>
            <w:r>
              <w:rPr>
                <w:sz w:val="20"/>
                <w:szCs w:val="20"/>
              </w:rPr>
              <w:t>, niegazowana, opakowanie do 0,5 l</w:t>
            </w:r>
          </w:p>
        </w:tc>
        <w:tc>
          <w:tcPr>
            <w:tcW w:w="1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850 l.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Woda mineralna typu </w:t>
            </w:r>
            <w:proofErr w:type="spellStart"/>
            <w:r>
              <w:rPr>
                <w:sz w:val="20"/>
                <w:szCs w:val="20"/>
              </w:rPr>
              <w:t>Cisowianka</w:t>
            </w:r>
            <w:proofErr w:type="spellEnd"/>
            <w:r>
              <w:rPr>
                <w:sz w:val="20"/>
                <w:szCs w:val="20"/>
              </w:rPr>
              <w:t xml:space="preserve"> niegazowana,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l do 1,5 l</w:t>
            </w:r>
          </w:p>
        </w:tc>
        <w:tc>
          <w:tcPr>
            <w:tcW w:w="1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 l.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Woda mineralna typu żywiec zdrój niegazowana,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l do 1,5 l</w:t>
            </w:r>
          </w:p>
        </w:tc>
        <w:tc>
          <w:tcPr>
            <w:tcW w:w="1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600 l.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Woda mineralna typu Muszynianka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Niegazowana,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l do 1,5 l</w:t>
            </w:r>
          </w:p>
        </w:tc>
        <w:tc>
          <w:tcPr>
            <w:tcW w:w="1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 l.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Woda mineralna typu Mama i Ja opak. od 0,5-1,5l.</w:t>
            </w:r>
          </w:p>
        </w:tc>
        <w:tc>
          <w:tcPr>
            <w:tcW w:w="1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 l.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6.8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sz w:val="20"/>
          <w:szCs w:val="20"/>
          <w:lang w:eastAsia="ar-SA"/>
        </w:rPr>
      </w:pPr>
      <w:r>
        <w:t xml:space="preserve">Woda-naturalna woda mineralna nisko lub </w:t>
      </w:r>
      <w:proofErr w:type="spellStart"/>
      <w:r>
        <w:t>średniozmineralizowana</w:t>
      </w:r>
      <w:proofErr w:type="spellEnd"/>
      <w:r>
        <w:t>, woda źródlana, woda stołowa.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b/>
          <w:lang w:eastAsia="ar-SA"/>
        </w:rPr>
      </w:pPr>
      <w:r>
        <w:rPr>
          <w:rFonts w:eastAsia="Calibri" w:cs="Calibri"/>
          <w:b/>
          <w:lang w:eastAsia="ar-SA"/>
        </w:rPr>
        <w:t>Podsumowanie Pakietu nr 6:</w:t>
      </w:r>
    </w:p>
    <w:p w:rsidR="00635CEC" w:rsidRDefault="00635CEC" w:rsidP="00635CEC">
      <w:pPr>
        <w:spacing w:line="276" w:lineRule="auto"/>
        <w:rPr>
          <w:rFonts w:eastAsia="Calibri" w:cs="Calibri"/>
          <w:b/>
          <w:lang w:eastAsia="ar-SA"/>
        </w:rPr>
      </w:pPr>
      <w:r>
        <w:rPr>
          <w:rFonts w:eastAsia="Calibri" w:cs="Calibri"/>
          <w:b/>
          <w:lang w:eastAsia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0"/>
        <w:gridCol w:w="2029"/>
      </w:tblGrid>
      <w:tr w:rsidR="00635CEC" w:rsidTr="00635CEC">
        <w:trPr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b/>
                <w:sz w:val="20"/>
                <w:szCs w:val="20"/>
                <w:lang w:eastAsia="ar-SA"/>
              </w:rPr>
              <w:t>Cena ofertowa brutto</w:t>
            </w:r>
          </w:p>
        </w:tc>
      </w:tr>
      <w:tr w:rsidR="00635CEC" w:rsidTr="00635CEC">
        <w:trPr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Pakiet nr 6.1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</w:p>
        </w:tc>
      </w:tr>
      <w:tr w:rsidR="00635CEC" w:rsidTr="00635CEC">
        <w:trPr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Pakiet nr 6.2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</w:p>
        </w:tc>
      </w:tr>
      <w:tr w:rsidR="00635CEC" w:rsidTr="00635CEC">
        <w:trPr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Pakiet nr 6.3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</w:p>
        </w:tc>
      </w:tr>
      <w:tr w:rsidR="00635CEC" w:rsidTr="00635CEC">
        <w:trPr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Pakiet nr 6.4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</w:p>
        </w:tc>
      </w:tr>
      <w:tr w:rsidR="00635CEC" w:rsidTr="00635CEC">
        <w:trPr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Pakiet nr 6.5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</w:p>
        </w:tc>
      </w:tr>
      <w:tr w:rsidR="00635CEC" w:rsidTr="00635CEC">
        <w:trPr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Pakiet nr 6.6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</w:p>
        </w:tc>
      </w:tr>
      <w:tr w:rsidR="00635CEC" w:rsidTr="00635CEC">
        <w:trPr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Pakiet nr 6.7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</w:p>
        </w:tc>
      </w:tr>
      <w:tr w:rsidR="00635CEC" w:rsidTr="00635CEC">
        <w:trPr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Pakiet nr 6.8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</w:p>
        </w:tc>
      </w:tr>
      <w:tr w:rsidR="00635CEC" w:rsidTr="00635CEC">
        <w:trPr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b/>
                <w:sz w:val="20"/>
                <w:szCs w:val="20"/>
                <w:lang w:eastAsia="ar-SA"/>
              </w:rPr>
              <w:t>RAZEM PAKIET 6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EC" w:rsidRDefault="00635CEC">
            <w:pPr>
              <w:spacing w:line="276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</w:p>
        </w:tc>
      </w:tr>
    </w:tbl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  <w:r>
        <w:rPr>
          <w:rFonts w:cs="Calibri"/>
          <w:bCs/>
          <w:sz w:val="20"/>
          <w:szCs w:val="20"/>
          <w:lang w:eastAsia="ar-SA"/>
        </w:rPr>
        <w:lastRenderedPageBreak/>
        <w:t xml:space="preserve">Załącznik nr 1G do SWZ </w:t>
      </w:r>
    </w:p>
    <w:p w:rsidR="00635CEC" w:rsidRDefault="00635CEC" w:rsidP="00635CEC">
      <w:pPr>
        <w:rPr>
          <w:rFonts w:cs="Calibri"/>
          <w:b/>
          <w:bCs/>
          <w:sz w:val="28"/>
          <w:szCs w:val="20"/>
          <w:lang w:eastAsia="ar-SA"/>
        </w:rPr>
      </w:pPr>
    </w:p>
    <w:p w:rsidR="00635CEC" w:rsidRDefault="00635CEC" w:rsidP="00635CEC">
      <w:pPr>
        <w:jc w:val="center"/>
        <w:rPr>
          <w:rFonts w:eastAsia="Calibri" w:cs="Calibri"/>
          <w:b/>
          <w:bCs/>
          <w:sz w:val="28"/>
          <w:szCs w:val="20"/>
          <w:lang w:eastAsia="ar-SA"/>
        </w:rPr>
      </w:pPr>
      <w:r>
        <w:rPr>
          <w:rFonts w:cs="Calibri"/>
          <w:b/>
          <w:bCs/>
          <w:sz w:val="28"/>
          <w:szCs w:val="20"/>
          <w:lang w:eastAsia="ar-SA"/>
        </w:rPr>
        <w:t>Zestawienie artykułów – CZĘŚĆ NR 7</w:t>
      </w:r>
    </w:p>
    <w:p w:rsidR="00635CEC" w:rsidRDefault="00635CEC" w:rsidP="00635CEC">
      <w:pPr>
        <w:spacing w:line="276" w:lineRule="auto"/>
        <w:rPr>
          <w:rFonts w:eastAsia="Calibri" w:cs="Calibri"/>
          <w:bCs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sz w:val="20"/>
          <w:szCs w:val="20"/>
          <w:lang w:eastAsia="ar-SA"/>
        </w:rPr>
      </w:pPr>
      <w:r>
        <w:rPr>
          <w:rFonts w:eastAsia="Calibri" w:cs="Calibri"/>
          <w:bCs/>
          <w:lang w:eastAsia="ar-SA"/>
        </w:rPr>
        <w:t>Oferujemy realizację części nr 7 zamówienia tj. dostawę artykułów spożywczych wchodzących w skład PAKIETU nr 7 za poniższe ceny jednostkowe: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124"/>
        <w:gridCol w:w="1310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Filet śledziowy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oleju, opakowanie do 200 g</w:t>
            </w:r>
          </w:p>
        </w:tc>
        <w:tc>
          <w:tcPr>
            <w:tcW w:w="1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30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Filet śledziowy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pomidorach, opakowanie do 200 g</w:t>
            </w:r>
          </w:p>
        </w:tc>
        <w:tc>
          <w:tcPr>
            <w:tcW w:w="1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Filet z makreli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oleju, opakowanie do 200 g</w:t>
            </w:r>
          </w:p>
        </w:tc>
        <w:tc>
          <w:tcPr>
            <w:tcW w:w="1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Filet z makreli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pomidorach, opakowanie do 200 g</w:t>
            </w:r>
          </w:p>
        </w:tc>
        <w:tc>
          <w:tcPr>
            <w:tcW w:w="1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Tuńczyk w oleju kawałki, opakowanie do 300 g</w:t>
            </w:r>
          </w:p>
        </w:tc>
        <w:tc>
          <w:tcPr>
            <w:tcW w:w="1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7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4B510F" w:rsidRDefault="004B510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4B510F" w:rsidRDefault="004B510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4B510F" w:rsidRDefault="004B510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  <w:r>
        <w:rPr>
          <w:rFonts w:cs="Calibri"/>
          <w:bCs/>
          <w:sz w:val="20"/>
          <w:szCs w:val="20"/>
          <w:lang w:eastAsia="ar-SA"/>
        </w:rPr>
        <w:lastRenderedPageBreak/>
        <w:t xml:space="preserve">Załącznik nr 1H do SWZ </w:t>
      </w:r>
    </w:p>
    <w:p w:rsidR="00635CEC" w:rsidRDefault="00635CEC" w:rsidP="00635CEC">
      <w:pPr>
        <w:rPr>
          <w:rFonts w:cs="Calibri"/>
          <w:b/>
          <w:bCs/>
          <w:sz w:val="28"/>
          <w:szCs w:val="20"/>
          <w:lang w:eastAsia="ar-SA"/>
        </w:rPr>
      </w:pPr>
    </w:p>
    <w:p w:rsidR="00635CEC" w:rsidRDefault="00635CEC" w:rsidP="00635CEC">
      <w:pPr>
        <w:jc w:val="center"/>
        <w:rPr>
          <w:rFonts w:eastAsia="Calibri" w:cs="Calibri"/>
          <w:b/>
          <w:bCs/>
          <w:sz w:val="28"/>
          <w:szCs w:val="20"/>
          <w:lang w:eastAsia="ar-SA"/>
        </w:rPr>
      </w:pPr>
      <w:r>
        <w:rPr>
          <w:rFonts w:cs="Calibri"/>
          <w:b/>
          <w:bCs/>
          <w:sz w:val="28"/>
          <w:szCs w:val="20"/>
          <w:lang w:eastAsia="ar-SA"/>
        </w:rPr>
        <w:t>Zestawienie artykułów – CZĘŚĆ NR 8</w:t>
      </w:r>
    </w:p>
    <w:p w:rsidR="00635CEC" w:rsidRDefault="00635CEC" w:rsidP="00635CEC">
      <w:pPr>
        <w:spacing w:line="276" w:lineRule="auto"/>
        <w:rPr>
          <w:rFonts w:eastAsia="Calibri" w:cs="Calibri"/>
          <w:bCs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sz w:val="20"/>
          <w:szCs w:val="20"/>
          <w:lang w:eastAsia="ar-SA"/>
        </w:rPr>
      </w:pPr>
      <w:r>
        <w:rPr>
          <w:rFonts w:eastAsia="Calibri" w:cs="Calibri"/>
          <w:bCs/>
          <w:lang w:eastAsia="ar-SA"/>
        </w:rPr>
        <w:t>Oferujemy realizację części nr 8 zamówienia tj. dostawę artykułów spożywczych wchodzących w skład PAKIETU nr 8 za poniższe ceny jednostkowe: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keepNext/>
              <w:widowControl w:val="0"/>
              <w:tabs>
                <w:tab w:val="left" w:pos="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Arbuz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keepNext/>
              <w:widowControl w:val="0"/>
              <w:tabs>
                <w:tab w:val="left" w:pos="0"/>
              </w:tabs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kern w:val="2"/>
                <w:sz w:val="20"/>
                <w:szCs w:val="20"/>
              </w:rPr>
              <w:t>Banan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pl-PL" w:bidi="pl-PL"/>
              </w:rPr>
              <w:t>600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Winogrono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Brzoskwinia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Buraki czerwone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Cebula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Cytryna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Czereśnia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Śliwka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Czosnek, opakowanie 0,5 kg-1 kg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Groch obłuskany,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0,5 kg do 5 kg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Fasola </w:t>
            </w:r>
            <w:proofErr w:type="spellStart"/>
            <w:r>
              <w:rPr>
                <w:sz w:val="20"/>
                <w:szCs w:val="20"/>
              </w:rPr>
              <w:t>jaś</w:t>
            </w:r>
            <w:proofErr w:type="spellEnd"/>
            <w:r>
              <w:rPr>
                <w:sz w:val="20"/>
                <w:szCs w:val="20"/>
              </w:rPr>
              <w:t xml:space="preserve">, opakowanie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0,5 kg do 1 kg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Szczypior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Ziemniaki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2 700 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Gruszka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Jabłka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Kiwi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Kapusta biała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Kapusta czerwona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Sałata, waga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0,25 kg do 0,50 kg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Ananas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Kapusta młoda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Kapusta pekińska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Kapusta włoska,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waga od 1 kg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Kalafior,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waga od 1 kg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Mandarynka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Marchew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Nektaryna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Ogórek szklarnia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Morele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Brokuł, </w:t>
            </w:r>
          </w:p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waga od 750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Pietruszka korzeń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Pietruszka zielona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Pomidory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Rzodkiewka, opakowanie od 250 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Seler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Koperek od 0,50g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Truskawka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Papryka czerwona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Fasola szparagowa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pomarańcz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Ogórek gruntowy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Sałata lodowa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Melon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Borówka amerykańska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867898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076C4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Buraki suszone. o</w:t>
            </w:r>
            <w:r w:rsidR="00867898">
              <w:rPr>
                <w:sz w:val="20"/>
                <w:szCs w:val="20"/>
              </w:rPr>
              <w:t>pak. do100g.</w:t>
            </w: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86789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8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2F049F" w:rsidRDefault="002F049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404EF" w:rsidRDefault="006404EF" w:rsidP="00867898">
      <w:pPr>
        <w:rPr>
          <w:rFonts w:eastAsia="Calibri" w:cs="Calibri"/>
          <w:sz w:val="20"/>
          <w:szCs w:val="20"/>
          <w:lang w:eastAsia="ar-SA"/>
        </w:rPr>
      </w:pPr>
    </w:p>
    <w:p w:rsidR="00867898" w:rsidRDefault="00845443" w:rsidP="00867898">
      <w:pPr>
        <w:rPr>
          <w:rFonts w:cs="Calibri"/>
          <w:bCs/>
          <w:sz w:val="20"/>
          <w:szCs w:val="20"/>
          <w:lang w:eastAsia="ar-SA"/>
        </w:rPr>
      </w:pPr>
      <w:r>
        <w:rPr>
          <w:rFonts w:cs="Calibri"/>
          <w:bCs/>
          <w:sz w:val="20"/>
          <w:szCs w:val="20"/>
          <w:lang w:eastAsia="ar-SA"/>
        </w:rPr>
        <w:lastRenderedPageBreak/>
        <w:t>Załącznik nr 1I</w:t>
      </w:r>
      <w:r w:rsidR="00867898">
        <w:rPr>
          <w:rFonts w:cs="Calibri"/>
          <w:bCs/>
          <w:sz w:val="20"/>
          <w:szCs w:val="20"/>
          <w:lang w:eastAsia="ar-SA"/>
        </w:rPr>
        <w:t xml:space="preserve"> do SWZ 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867898" w:rsidRPr="009518D3" w:rsidRDefault="00867898" w:rsidP="00867898">
      <w:pPr>
        <w:jc w:val="center"/>
        <w:rPr>
          <w:rFonts w:eastAsia="Calibri" w:cs="Calibri"/>
          <w:b/>
          <w:bCs/>
          <w:sz w:val="28"/>
          <w:szCs w:val="20"/>
          <w:lang w:eastAsia="ar-SA"/>
        </w:rPr>
      </w:pPr>
      <w:r w:rsidRPr="009518D3">
        <w:rPr>
          <w:rFonts w:cs="Calibri"/>
          <w:b/>
          <w:bCs/>
          <w:sz w:val="28"/>
          <w:szCs w:val="20"/>
          <w:lang w:eastAsia="ar-SA"/>
        </w:rPr>
        <w:t>Zestawienie artykułów – CZĘŚĆ NR 9</w:t>
      </w:r>
    </w:p>
    <w:p w:rsidR="00867898" w:rsidRPr="009518D3" w:rsidRDefault="00867898" w:rsidP="00867898">
      <w:pPr>
        <w:spacing w:line="276" w:lineRule="auto"/>
        <w:rPr>
          <w:rFonts w:eastAsia="Calibri" w:cs="Calibri"/>
          <w:bCs/>
          <w:lang w:eastAsia="ar-SA"/>
        </w:rPr>
      </w:pPr>
    </w:p>
    <w:p w:rsidR="00867898" w:rsidRPr="009518D3" w:rsidRDefault="00867898" w:rsidP="00867898">
      <w:pPr>
        <w:spacing w:line="276" w:lineRule="auto"/>
        <w:jc w:val="both"/>
        <w:rPr>
          <w:rFonts w:eastAsia="Calibri" w:cs="Calibri"/>
          <w:sz w:val="20"/>
          <w:szCs w:val="20"/>
          <w:lang w:eastAsia="ar-SA"/>
        </w:rPr>
      </w:pPr>
      <w:r w:rsidRPr="009518D3">
        <w:rPr>
          <w:rFonts w:eastAsia="Calibri" w:cs="Calibri"/>
          <w:bCs/>
          <w:lang w:eastAsia="ar-SA"/>
        </w:rPr>
        <w:t>Oferujemy realizację części nr 9 zamówienia tj. dostawę artykułów spożywczych wchodzących w skład PAKIETU nr 9 za poniższe ceny jednostkowe:</w:t>
      </w:r>
    </w:p>
    <w:tbl>
      <w:tblPr>
        <w:tblW w:w="9447" w:type="dxa"/>
        <w:tblInd w:w="-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6"/>
        <w:gridCol w:w="1772"/>
        <w:gridCol w:w="1451"/>
        <w:gridCol w:w="1185"/>
        <w:gridCol w:w="989"/>
        <w:gridCol w:w="1095"/>
        <w:gridCol w:w="1015"/>
        <w:gridCol w:w="1384"/>
      </w:tblGrid>
      <w:tr w:rsidR="00867898" w:rsidRPr="009518D3" w:rsidTr="006B5794">
        <w:trPr>
          <w:trHeight w:val="26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 w:rsidRPr="009518D3"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 w:rsidRPr="009518D3"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 w:rsidRPr="009518D3"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867898" w:rsidRPr="009518D3" w:rsidRDefault="00867898" w:rsidP="006B5794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 w:rsidRPr="009518D3"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 w:rsidRPr="009518D3"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867898" w:rsidRPr="009518D3" w:rsidRDefault="00867898" w:rsidP="006B5794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 w:rsidRPr="009518D3"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 w:rsidRPr="009518D3"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867898" w:rsidRPr="009518D3" w:rsidRDefault="00867898" w:rsidP="006B5794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 w:rsidRPr="009518D3"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 w:rsidRPr="009518D3"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867898" w:rsidRPr="009518D3" w:rsidRDefault="00867898" w:rsidP="006B5794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 w:rsidRPr="009518D3"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 w:rsidRPr="009518D3"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867898" w:rsidRPr="009518D3" w:rsidRDefault="00867898" w:rsidP="006B5794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 w:rsidRPr="009518D3"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 w:rsidRPr="009518D3"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867898" w:rsidRPr="009518D3" w:rsidTr="006B5794">
        <w:trPr>
          <w:trHeight w:val="26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</w:rPr>
            </w:pPr>
            <w:r w:rsidRPr="009518D3">
              <w:rPr>
                <w:sz w:val="20"/>
                <w:szCs w:val="20"/>
              </w:rPr>
              <w:t xml:space="preserve">Batonik </w:t>
            </w:r>
            <w:proofErr w:type="spellStart"/>
            <w:r w:rsidRPr="009518D3">
              <w:rPr>
                <w:sz w:val="20"/>
                <w:szCs w:val="20"/>
              </w:rPr>
              <w:t>musli</w:t>
            </w:r>
            <w:proofErr w:type="spellEnd"/>
            <w:r w:rsidRPr="009518D3">
              <w:rPr>
                <w:sz w:val="20"/>
                <w:szCs w:val="20"/>
              </w:rPr>
              <w:t xml:space="preserve"> </w:t>
            </w:r>
          </w:p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typu </w:t>
            </w:r>
            <w:proofErr w:type="spellStart"/>
            <w:r>
              <w:rPr>
                <w:sz w:val="20"/>
                <w:szCs w:val="20"/>
              </w:rPr>
              <w:t>bakalland</w:t>
            </w:r>
            <w:proofErr w:type="spellEnd"/>
            <w:r>
              <w:rPr>
                <w:sz w:val="20"/>
                <w:szCs w:val="20"/>
              </w:rPr>
              <w:t>- banan i zboża  opakowanie do 40</w:t>
            </w:r>
            <w:r w:rsidRPr="009518D3">
              <w:rPr>
                <w:sz w:val="20"/>
                <w:szCs w:val="20"/>
              </w:rPr>
              <w:t xml:space="preserve"> g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600</w:t>
            </w:r>
            <w:r w:rsidRPr="009518D3">
              <w:rPr>
                <w:sz w:val="20"/>
                <w:szCs w:val="20"/>
              </w:rPr>
              <w:t>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26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</w:rPr>
            </w:pPr>
            <w:r w:rsidRPr="009518D3">
              <w:rPr>
                <w:sz w:val="20"/>
                <w:szCs w:val="20"/>
              </w:rPr>
              <w:t>Herbatniki mini zoo, opakowanie do 50g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</w:rPr>
              <w:t>600</w:t>
            </w:r>
            <w:r w:rsidRPr="009518D3">
              <w:rPr>
                <w:sz w:val="20"/>
                <w:szCs w:val="20"/>
              </w:rPr>
              <w:t>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518D3">
              <w:rPr>
                <w:sz w:val="20"/>
                <w:szCs w:val="20"/>
              </w:rPr>
              <w:t>Cripsy</w:t>
            </w:r>
            <w:proofErr w:type="spellEnd"/>
            <w:r w:rsidRPr="009518D3">
              <w:rPr>
                <w:sz w:val="20"/>
                <w:szCs w:val="20"/>
              </w:rPr>
              <w:t xml:space="preserve"> jabłkowe, opakowanie do 20 g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</w:rPr>
              <w:t>3</w:t>
            </w:r>
            <w:r w:rsidRPr="009518D3">
              <w:rPr>
                <w:sz w:val="20"/>
                <w:szCs w:val="20"/>
              </w:rPr>
              <w:t xml:space="preserve">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Wafle bardzo! Owsiane pełnoziarniste do 50g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450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Ciasteczka zbożowe z malina i żurawiną typu Kupiec </w:t>
            </w: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  <w:r>
              <w:rPr>
                <w:sz w:val="20"/>
                <w:szCs w:val="20"/>
              </w:rPr>
              <w:t xml:space="preserve"> .do 50g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450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Ciasteczka fit bez cukru typu </w:t>
            </w:r>
            <w:proofErr w:type="spellStart"/>
            <w:r>
              <w:rPr>
                <w:sz w:val="20"/>
                <w:szCs w:val="20"/>
              </w:rPr>
              <w:t>sante</w:t>
            </w:r>
            <w:proofErr w:type="spellEnd"/>
            <w:r>
              <w:rPr>
                <w:sz w:val="20"/>
                <w:szCs w:val="20"/>
              </w:rPr>
              <w:t xml:space="preserve"> do 50g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jc w:val="center"/>
              <w:rPr>
                <w:sz w:val="20"/>
                <w:szCs w:val="20"/>
              </w:rPr>
            </w:pPr>
            <w:r w:rsidRPr="009518D3">
              <w:rPr>
                <w:sz w:val="20"/>
                <w:szCs w:val="20"/>
              </w:rPr>
              <w:t xml:space="preserve">Biszkopty bez cukru  typu </w:t>
            </w:r>
            <w:proofErr w:type="spellStart"/>
            <w:r w:rsidRPr="009518D3">
              <w:rPr>
                <w:sz w:val="20"/>
                <w:szCs w:val="20"/>
              </w:rPr>
              <w:t>mamutki</w:t>
            </w:r>
            <w:proofErr w:type="spellEnd"/>
            <w:r>
              <w:rPr>
                <w:sz w:val="20"/>
                <w:szCs w:val="20"/>
              </w:rPr>
              <w:t xml:space="preserve"> op. do 20g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</w:rPr>
              <w:t>600</w:t>
            </w:r>
            <w:r w:rsidRPr="009518D3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</w:rPr>
            </w:pPr>
            <w:r w:rsidRPr="009518D3">
              <w:rPr>
                <w:sz w:val="20"/>
                <w:szCs w:val="20"/>
              </w:rPr>
              <w:t>Ciasteczka owsiane naturalne typu Ania, opakowanie do 50 g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</w:rPr>
              <w:t>450</w:t>
            </w:r>
            <w:r w:rsidRPr="009518D3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Wafle mini typu euro wafel do 100g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50</w:t>
            </w:r>
            <w:r w:rsidRPr="009518D3">
              <w:rPr>
                <w:sz w:val="20"/>
                <w:szCs w:val="20"/>
                <w:lang w:eastAsia="pl-PL" w:bidi="pl-PL"/>
              </w:rPr>
              <w:t>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10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</w:rPr>
            </w:pPr>
            <w:r w:rsidRPr="009518D3">
              <w:rPr>
                <w:sz w:val="20"/>
                <w:szCs w:val="20"/>
              </w:rPr>
              <w:t>Przekąska owocowa</w:t>
            </w:r>
          </w:p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</w:rPr>
            </w:pPr>
            <w:r w:rsidRPr="009518D3">
              <w:rPr>
                <w:sz w:val="20"/>
                <w:szCs w:val="20"/>
              </w:rPr>
              <w:t>100% owoców, opakowanie do 16 g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30</w:t>
            </w:r>
            <w:r w:rsidRPr="009518D3">
              <w:rPr>
                <w:sz w:val="20"/>
                <w:szCs w:val="20"/>
                <w:lang w:eastAsia="pl-PL" w:bidi="pl-PL"/>
              </w:rPr>
              <w:t>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11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</w:rPr>
            </w:pPr>
            <w:r w:rsidRPr="009518D3">
              <w:rPr>
                <w:sz w:val="20"/>
                <w:szCs w:val="20"/>
              </w:rPr>
              <w:t>Herbatniki prostokątne, opakowanie do 50 g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</w:rPr>
              <w:t>600</w:t>
            </w:r>
            <w:r w:rsidRPr="009518D3">
              <w:rPr>
                <w:sz w:val="20"/>
                <w:szCs w:val="20"/>
              </w:rPr>
              <w:t xml:space="preserve"> szt.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12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Florbu</w:t>
            </w:r>
            <w:proofErr w:type="spellEnd"/>
            <w:r>
              <w:rPr>
                <w:sz w:val="20"/>
                <w:szCs w:val="20"/>
              </w:rPr>
              <w:t xml:space="preserve"> kruche ciastka z kawałkami  czekolady opakowanie do 45</w:t>
            </w:r>
            <w:r w:rsidRPr="009518D3">
              <w:rPr>
                <w:sz w:val="20"/>
                <w:szCs w:val="20"/>
              </w:rPr>
              <w:t xml:space="preserve"> g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</w:rPr>
              <w:t>6</w:t>
            </w:r>
            <w:r w:rsidRPr="009518D3">
              <w:rPr>
                <w:sz w:val="20"/>
                <w:szCs w:val="20"/>
              </w:rPr>
              <w:t>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13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6404EF" w:rsidP="006B579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Wafle</w:t>
            </w:r>
            <w:r w:rsidR="00867898" w:rsidRPr="009518D3">
              <w:rPr>
                <w:sz w:val="20"/>
                <w:szCs w:val="20"/>
              </w:rPr>
              <w:t xml:space="preserve"> ryżowe</w:t>
            </w:r>
            <w:r w:rsidR="008678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naturalne do 15 </w:t>
            </w:r>
            <w:r w:rsidR="00867898" w:rsidRPr="009518D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 xml:space="preserve"> typu </w:t>
            </w:r>
            <w:proofErr w:type="spellStart"/>
            <w:r>
              <w:rPr>
                <w:sz w:val="20"/>
                <w:szCs w:val="20"/>
              </w:rPr>
              <w:t>sante</w:t>
            </w:r>
            <w:proofErr w:type="spellEnd"/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9518D3">
              <w:rPr>
                <w:sz w:val="20"/>
                <w:szCs w:val="20"/>
              </w:rPr>
              <w:t>50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14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6404EF" w:rsidP="006B579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Chrupki </w:t>
            </w:r>
            <w:r w:rsidR="00867898" w:rsidRPr="009518D3">
              <w:rPr>
                <w:sz w:val="20"/>
                <w:szCs w:val="20"/>
              </w:rPr>
              <w:t>kukurydziane</w:t>
            </w:r>
            <w:r>
              <w:rPr>
                <w:sz w:val="20"/>
                <w:szCs w:val="20"/>
              </w:rPr>
              <w:t xml:space="preserve"> bananowe  do 15</w:t>
            </w:r>
            <w:r w:rsidR="00867898" w:rsidRPr="009518D3">
              <w:rPr>
                <w:sz w:val="20"/>
                <w:szCs w:val="20"/>
              </w:rPr>
              <w:t xml:space="preserve"> g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6404EF" w:rsidP="006B579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  <w:r w:rsidR="00867898" w:rsidRPr="009518D3">
              <w:rPr>
                <w:sz w:val="20"/>
                <w:szCs w:val="20"/>
              </w:rPr>
              <w:t>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 w:rsidRPr="009518D3">
              <w:rPr>
                <w:sz w:val="20"/>
                <w:szCs w:val="20"/>
                <w:lang w:eastAsia="pl-PL" w:bidi="pl-PL"/>
              </w:rPr>
              <w:t>15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518D3">
              <w:rPr>
                <w:sz w:val="20"/>
                <w:szCs w:val="20"/>
              </w:rPr>
              <w:t>Wafitki</w:t>
            </w:r>
            <w:proofErr w:type="spellEnd"/>
            <w:r w:rsidRPr="009518D3">
              <w:rPr>
                <w:sz w:val="20"/>
                <w:szCs w:val="20"/>
              </w:rPr>
              <w:t xml:space="preserve"> kukurydziane do 45g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9518D3">
              <w:rPr>
                <w:sz w:val="20"/>
                <w:szCs w:val="20"/>
              </w:rPr>
              <w:t>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RPr="009518D3" w:rsidTr="006B5794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</w:tcBorders>
            <w:vAlign w:val="center"/>
          </w:tcPr>
          <w:p w:rsidR="00867898" w:rsidRPr="009518D3" w:rsidRDefault="00867898" w:rsidP="006B5794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 w:rsidRPr="009518D3">
              <w:rPr>
                <w:rFonts w:cs="Calibri"/>
                <w:b/>
                <w:kern w:val="1"/>
                <w:sz w:val="20"/>
                <w:szCs w:val="20"/>
                <w:lang w:eastAsia="pl-PL" w:bidi="pl-PL"/>
              </w:rPr>
              <w:t xml:space="preserve">            Pakiet nr 9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898" w:rsidRPr="009518D3" w:rsidRDefault="00867898" w:rsidP="006B5794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867898" w:rsidRPr="00C036CD" w:rsidRDefault="00867898" w:rsidP="00867898">
      <w:pPr>
        <w:spacing w:line="276" w:lineRule="auto"/>
        <w:jc w:val="both"/>
        <w:rPr>
          <w:sz w:val="18"/>
          <w:szCs w:val="18"/>
        </w:rPr>
      </w:pPr>
      <w:r w:rsidRPr="00C036CD">
        <w:rPr>
          <w:sz w:val="18"/>
          <w:szCs w:val="18"/>
        </w:rPr>
        <w:t>Produkty bez dodatku cukrów i substancji słodzących zdefiniowanych w rozporządzeniu (WE) nr 1333/2008.</w:t>
      </w:r>
    </w:p>
    <w:p w:rsidR="00845443" w:rsidRDefault="00867898" w:rsidP="00845443">
      <w:pPr>
        <w:spacing w:line="276" w:lineRule="auto"/>
        <w:jc w:val="both"/>
        <w:rPr>
          <w:rFonts w:eastAsia="Calibri" w:cs="Calibri"/>
          <w:sz w:val="18"/>
          <w:szCs w:val="18"/>
          <w:lang w:eastAsia="ar-SA"/>
        </w:rPr>
      </w:pPr>
      <w:r w:rsidRPr="00C036CD">
        <w:rPr>
          <w:sz w:val="18"/>
          <w:szCs w:val="18"/>
        </w:rPr>
        <w:t xml:space="preserve"> - 15 g cukru w 100g/ml produktu gotowego do spożycia</w:t>
      </w:r>
      <w:r w:rsidR="002F049F">
        <w:rPr>
          <w:sz w:val="18"/>
          <w:szCs w:val="18"/>
        </w:rPr>
        <w:t>.</w:t>
      </w:r>
    </w:p>
    <w:p w:rsidR="00845443" w:rsidRDefault="00845443" w:rsidP="00845443">
      <w:pPr>
        <w:spacing w:line="276" w:lineRule="auto"/>
        <w:jc w:val="both"/>
        <w:rPr>
          <w:rFonts w:eastAsia="Calibri" w:cs="Calibri"/>
          <w:sz w:val="18"/>
          <w:szCs w:val="18"/>
          <w:lang w:eastAsia="ar-SA"/>
        </w:rPr>
      </w:pPr>
      <w:r>
        <w:rPr>
          <w:rFonts w:eastAsia="Calibri" w:cs="Calibri"/>
          <w:sz w:val="18"/>
          <w:szCs w:val="18"/>
          <w:lang w:eastAsia="ar-SA"/>
        </w:rPr>
        <w:lastRenderedPageBreak/>
        <w:t xml:space="preserve">    Załącznik  nr 1 J  do SIWZ                                     </w:t>
      </w:r>
    </w:p>
    <w:p w:rsidR="00845443" w:rsidRDefault="00845443" w:rsidP="00845443">
      <w:pPr>
        <w:spacing w:line="276" w:lineRule="auto"/>
        <w:jc w:val="both"/>
        <w:rPr>
          <w:rFonts w:eastAsia="Calibri" w:cs="Calibri"/>
          <w:sz w:val="18"/>
          <w:szCs w:val="18"/>
          <w:lang w:eastAsia="ar-SA"/>
        </w:rPr>
      </w:pPr>
      <w:r>
        <w:rPr>
          <w:rFonts w:eastAsia="Calibri" w:cs="Calibri"/>
          <w:sz w:val="18"/>
          <w:szCs w:val="18"/>
          <w:lang w:eastAsia="ar-SA"/>
        </w:rPr>
        <w:t xml:space="preserve">                                             </w:t>
      </w:r>
    </w:p>
    <w:p w:rsidR="00635CEC" w:rsidRPr="00845443" w:rsidRDefault="00845443" w:rsidP="00845443">
      <w:pPr>
        <w:spacing w:line="276" w:lineRule="auto"/>
        <w:jc w:val="both"/>
        <w:rPr>
          <w:rFonts w:eastAsia="Calibri" w:cs="Calibri"/>
          <w:sz w:val="18"/>
          <w:szCs w:val="18"/>
          <w:lang w:eastAsia="ar-SA"/>
        </w:rPr>
      </w:pPr>
      <w:r>
        <w:rPr>
          <w:rFonts w:eastAsia="Calibri" w:cs="Calibri"/>
          <w:sz w:val="18"/>
          <w:szCs w:val="18"/>
          <w:lang w:eastAsia="ar-SA"/>
        </w:rPr>
        <w:t xml:space="preserve">                                                       </w:t>
      </w:r>
      <w:r w:rsidR="00635CEC">
        <w:rPr>
          <w:rFonts w:cs="Calibri"/>
          <w:b/>
          <w:bCs/>
          <w:sz w:val="28"/>
          <w:szCs w:val="20"/>
          <w:lang w:eastAsia="ar-SA"/>
        </w:rPr>
        <w:t>Zestawienie artykułów – CZĘŚĆ NR 10</w:t>
      </w:r>
    </w:p>
    <w:p w:rsidR="00635CEC" w:rsidRDefault="00635CEC" w:rsidP="00635CEC">
      <w:pPr>
        <w:spacing w:line="276" w:lineRule="auto"/>
        <w:rPr>
          <w:rFonts w:eastAsia="Calibri" w:cs="Calibri"/>
          <w:bCs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sz w:val="20"/>
          <w:szCs w:val="20"/>
          <w:lang w:eastAsia="ar-SA"/>
        </w:rPr>
      </w:pPr>
      <w:r>
        <w:rPr>
          <w:rFonts w:eastAsia="Calibri" w:cs="Calibri"/>
          <w:bCs/>
          <w:lang w:eastAsia="ar-SA"/>
        </w:rPr>
        <w:t>Oferujemy realizację części nr 10 zamówienia tj. dostawę artykułów spożywczych wchodzących w skład PAKIETU nr 10 za poniższe ceny jednostkowe: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Pierogi z serem ręcznie klejone, bez cukru, opakowanie do 1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</w:rPr>
              <w:t>120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Pierogi z truskawkami ręcznie klejone, bez cukru, opakowanie do 1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</w:rPr>
              <w:t>60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7D729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Kopytka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E8388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</w:rPr>
              <w:t>30</w:t>
            </w:r>
            <w:r w:rsidR="00635CEC">
              <w:rPr>
                <w:sz w:val="20"/>
                <w:szCs w:val="20"/>
              </w:rPr>
              <w:t xml:space="preserve">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Knedle ze śliwkami, bez cukru, opakowanie do 1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</w:rPr>
              <w:t xml:space="preserve">75 kg                                                                            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Kluski na parze z nadzieniem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10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</w:p>
    <w:p w:rsidR="006404EF" w:rsidRDefault="006404EF" w:rsidP="00635CEC">
      <w:pPr>
        <w:rPr>
          <w:rFonts w:cs="Calibri"/>
          <w:bCs/>
          <w:sz w:val="20"/>
          <w:szCs w:val="20"/>
          <w:lang w:eastAsia="ar-SA"/>
        </w:rPr>
      </w:pPr>
    </w:p>
    <w:p w:rsidR="004B510F" w:rsidRDefault="004B510F" w:rsidP="00635CEC">
      <w:pPr>
        <w:rPr>
          <w:rFonts w:cs="Calibri"/>
          <w:bCs/>
          <w:sz w:val="20"/>
          <w:szCs w:val="20"/>
          <w:lang w:eastAsia="ar-SA"/>
        </w:rPr>
      </w:pPr>
    </w:p>
    <w:p w:rsidR="004B510F" w:rsidRDefault="004B510F" w:rsidP="00635CEC">
      <w:pPr>
        <w:rPr>
          <w:rFonts w:cs="Calibri"/>
          <w:bCs/>
          <w:sz w:val="20"/>
          <w:szCs w:val="20"/>
          <w:lang w:eastAsia="ar-SA"/>
        </w:rPr>
      </w:pPr>
    </w:p>
    <w:p w:rsidR="004B510F" w:rsidRDefault="004B510F" w:rsidP="00635CEC">
      <w:pPr>
        <w:rPr>
          <w:rFonts w:cs="Calibri"/>
          <w:bCs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  <w:r>
        <w:rPr>
          <w:rFonts w:cs="Calibri"/>
          <w:bCs/>
          <w:sz w:val="20"/>
          <w:szCs w:val="20"/>
          <w:lang w:eastAsia="ar-SA"/>
        </w:rPr>
        <w:lastRenderedPageBreak/>
        <w:t xml:space="preserve">Załącznik nr 1K do SWZ </w:t>
      </w:r>
    </w:p>
    <w:p w:rsidR="00635CEC" w:rsidRDefault="00635CEC" w:rsidP="00635CEC">
      <w:pPr>
        <w:rPr>
          <w:rFonts w:cs="Calibri"/>
          <w:b/>
          <w:bCs/>
          <w:sz w:val="28"/>
          <w:szCs w:val="20"/>
          <w:lang w:eastAsia="ar-SA"/>
        </w:rPr>
      </w:pPr>
    </w:p>
    <w:p w:rsidR="00635CEC" w:rsidRDefault="00635CEC" w:rsidP="00635CEC">
      <w:pPr>
        <w:jc w:val="center"/>
        <w:rPr>
          <w:rFonts w:eastAsia="Calibri" w:cs="Calibri"/>
          <w:b/>
          <w:bCs/>
          <w:sz w:val="28"/>
          <w:szCs w:val="20"/>
          <w:lang w:eastAsia="ar-SA"/>
        </w:rPr>
      </w:pPr>
      <w:r>
        <w:rPr>
          <w:rFonts w:cs="Calibri"/>
          <w:b/>
          <w:bCs/>
          <w:sz w:val="28"/>
          <w:szCs w:val="20"/>
          <w:lang w:eastAsia="ar-SA"/>
        </w:rPr>
        <w:t>Zestawienie artykułów – CZĘŚĆ NR 11</w:t>
      </w:r>
    </w:p>
    <w:p w:rsidR="00635CEC" w:rsidRDefault="00635CEC" w:rsidP="00635CEC">
      <w:pPr>
        <w:spacing w:line="276" w:lineRule="auto"/>
        <w:rPr>
          <w:rFonts w:eastAsia="Calibri" w:cs="Calibri"/>
          <w:bCs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sz w:val="20"/>
          <w:szCs w:val="20"/>
          <w:lang w:eastAsia="ar-SA"/>
        </w:rPr>
      </w:pPr>
      <w:r>
        <w:rPr>
          <w:rFonts w:eastAsia="Calibri" w:cs="Calibri"/>
          <w:bCs/>
          <w:lang w:eastAsia="ar-SA"/>
        </w:rPr>
        <w:t>Oferujemy realizację części nr 11 zamówienia tj. dostawę artykułów spożywczych wchodzących w skład PAKIETU nr 11 za poniższe ceny jednostkowe: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Mieszanka kompotowa do 3kg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Truskawka mrożona do 3kg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Marchew z groszkiem do 5kg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Brokuł do 3kg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Bukiet jarzyn do 3kg królewski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Włoszczyzna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Kalafior do 2,5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Miruna</w:t>
            </w:r>
            <w:proofErr w:type="spellEnd"/>
            <w:r>
              <w:rPr>
                <w:sz w:val="20"/>
                <w:szCs w:val="20"/>
              </w:rPr>
              <w:t xml:space="preserve"> bez lodu                     i ości oraz skóry do 10kg-filet SHP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80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Dorsz bez lodu  i ości oraz skóry, do 10 kg, filet SHP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Łosoś wędzony norweski w plastrach od 0,10 kg do 1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Mieszanka warzywna  7- składnikowa                   do 3 kg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val="en-US" w:eastAsia="pl-PL" w:bidi="pl-PL"/>
              </w:rPr>
              <w:t>15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Miruna</w:t>
            </w:r>
            <w:proofErr w:type="spellEnd"/>
            <w:r>
              <w:rPr>
                <w:sz w:val="20"/>
                <w:szCs w:val="20"/>
              </w:rPr>
              <w:t xml:space="preserve"> bez lodu                    i ości do 10kg-filet SHP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Morszczuk Kapski ze skórą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Filet z mintaja bez skóry i ości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867898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86789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Groszek zielony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867898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867898" w:rsidTr="00635CEC">
        <w:trPr>
          <w:trHeight w:val="343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867898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86789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Szpinak mrożony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898" w:rsidRDefault="00867898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10 kg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98" w:rsidRDefault="00867898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11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4B510F" w:rsidRDefault="004B510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4B510F" w:rsidRDefault="004B510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4B510F" w:rsidRDefault="004B510F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rPr>
          <w:rFonts w:cs="Calibri"/>
          <w:bCs/>
          <w:sz w:val="20"/>
          <w:szCs w:val="20"/>
          <w:lang w:eastAsia="ar-SA"/>
        </w:rPr>
      </w:pPr>
      <w:r>
        <w:rPr>
          <w:rFonts w:cs="Calibri"/>
          <w:bCs/>
          <w:sz w:val="20"/>
          <w:szCs w:val="20"/>
          <w:lang w:eastAsia="ar-SA"/>
        </w:rPr>
        <w:lastRenderedPageBreak/>
        <w:t xml:space="preserve">Załącznik nr 1L do SWZ </w:t>
      </w:r>
    </w:p>
    <w:p w:rsidR="00635CEC" w:rsidRDefault="00635CEC" w:rsidP="00635CEC">
      <w:pPr>
        <w:rPr>
          <w:rFonts w:cs="Calibri"/>
          <w:b/>
          <w:bCs/>
          <w:sz w:val="28"/>
          <w:szCs w:val="20"/>
          <w:lang w:eastAsia="ar-SA"/>
        </w:rPr>
      </w:pPr>
    </w:p>
    <w:p w:rsidR="00635CEC" w:rsidRDefault="00635CEC" w:rsidP="00635CEC">
      <w:pPr>
        <w:jc w:val="center"/>
        <w:rPr>
          <w:rFonts w:eastAsia="Calibri" w:cs="Calibri"/>
          <w:b/>
          <w:bCs/>
          <w:sz w:val="28"/>
          <w:szCs w:val="20"/>
          <w:lang w:eastAsia="ar-SA"/>
        </w:rPr>
      </w:pPr>
      <w:r>
        <w:rPr>
          <w:rFonts w:cs="Calibri"/>
          <w:b/>
          <w:bCs/>
          <w:sz w:val="28"/>
          <w:szCs w:val="20"/>
          <w:lang w:eastAsia="ar-SA"/>
        </w:rPr>
        <w:t>Zestawienie artykułów – CZĘŚĆ NR 12</w:t>
      </w:r>
    </w:p>
    <w:p w:rsidR="00635CEC" w:rsidRDefault="00635CEC" w:rsidP="00635CEC">
      <w:pPr>
        <w:spacing w:line="276" w:lineRule="auto"/>
        <w:rPr>
          <w:rFonts w:eastAsia="Calibri" w:cs="Calibri"/>
          <w:bCs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sz w:val="20"/>
          <w:szCs w:val="20"/>
          <w:lang w:eastAsia="ar-SA"/>
        </w:rPr>
      </w:pPr>
      <w:r>
        <w:rPr>
          <w:rFonts w:eastAsia="Calibri" w:cs="Calibri"/>
          <w:bCs/>
          <w:lang w:eastAsia="ar-SA"/>
        </w:rPr>
        <w:t>Oferujemy realizację części nr 12 zamówienia tj. dostawę artykułów spożywczych wchodzących w skład PAKIETU nr 12 za poniższe ceny jednostkowe: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tbl>
      <w:tblPr>
        <w:tblW w:w="9444" w:type="dxa"/>
        <w:tblInd w:w="-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66"/>
        <w:gridCol w:w="1168"/>
        <w:gridCol w:w="1185"/>
        <w:gridCol w:w="989"/>
        <w:gridCol w:w="1095"/>
        <w:gridCol w:w="1015"/>
        <w:gridCol w:w="1384"/>
      </w:tblGrid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Produkt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 xml:space="preserve">Szacunkowa 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ilość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netto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Stawka podatku VAT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[%]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Cena jednostkowa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Wartość brutto</w:t>
            </w:r>
          </w:p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sz w:val="20"/>
                <w:szCs w:val="20"/>
                <w:lang w:eastAsia="pl-PL" w:bidi="pl-PL"/>
              </w:rPr>
              <w:t>[zł]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b/>
                <w:sz w:val="20"/>
                <w:szCs w:val="20"/>
                <w:lang w:eastAsia="pl-PL" w:bidi="pl-PL"/>
              </w:rPr>
            </w:pPr>
            <w:r>
              <w:rPr>
                <w:b/>
                <w:bCs/>
                <w:sz w:val="20"/>
                <w:szCs w:val="20"/>
                <w:lang w:eastAsia="pl-PL" w:bidi="pl-PL"/>
              </w:rPr>
              <w:t>Dodatkowe informacje                  o produkcie</w:t>
            </w: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Soki owocowe  naturalne różne smaki typu </w:t>
            </w:r>
            <w:proofErr w:type="spellStart"/>
            <w:r>
              <w:rPr>
                <w:sz w:val="20"/>
                <w:szCs w:val="20"/>
              </w:rPr>
              <w:t>tymbark</w:t>
            </w:r>
            <w:proofErr w:type="spellEnd"/>
            <w:r>
              <w:rPr>
                <w:sz w:val="20"/>
                <w:szCs w:val="20"/>
              </w:rPr>
              <w:t xml:space="preserve"> lub </w:t>
            </w:r>
            <w:proofErr w:type="spellStart"/>
            <w:r>
              <w:rPr>
                <w:sz w:val="20"/>
                <w:szCs w:val="20"/>
              </w:rPr>
              <w:t>hortex</w:t>
            </w:r>
            <w:proofErr w:type="spellEnd"/>
            <w:r>
              <w:rPr>
                <w:sz w:val="20"/>
                <w:szCs w:val="20"/>
              </w:rPr>
              <w:t xml:space="preserve"> do 0,2 l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B5794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</w:t>
            </w:r>
            <w:r w:rsidR="00823C82">
              <w:rPr>
                <w:sz w:val="20"/>
                <w:szCs w:val="20"/>
                <w:lang w:eastAsia="pl-PL" w:bidi="pl-PL"/>
              </w:rPr>
              <w:t>500 szt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823C82" w:rsidP="00823C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 owocowo- warzywny do 120 g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823C82" w:rsidP="00823C82">
            <w:pPr>
              <w:snapToGrid w:val="0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 xml:space="preserve">    1 000 </w:t>
            </w:r>
            <w:proofErr w:type="spellStart"/>
            <w:r>
              <w:rPr>
                <w:sz w:val="20"/>
                <w:szCs w:val="20"/>
                <w:lang w:eastAsia="pl-PL" w:bidi="pl-PL"/>
              </w:rPr>
              <w:t>szt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6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Musy owocowe typu Kubuś baby, Tymbark opak. od 100-120g.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CEC" w:rsidRDefault="00635CEC">
            <w:pPr>
              <w:snapToGrid w:val="0"/>
              <w:jc w:val="center"/>
              <w:rPr>
                <w:sz w:val="20"/>
                <w:szCs w:val="20"/>
                <w:lang w:eastAsia="pl-PL" w:bidi="pl-PL"/>
              </w:rPr>
            </w:pPr>
            <w:r>
              <w:rPr>
                <w:sz w:val="20"/>
                <w:szCs w:val="20"/>
                <w:lang w:eastAsia="pl-PL" w:bidi="pl-PL"/>
              </w:rPr>
              <w:t>1 000 szt.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CEC" w:rsidRDefault="00635CEC">
            <w:pPr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</w:p>
        </w:tc>
      </w:tr>
      <w:tr w:rsidR="00635CEC" w:rsidTr="00635CEC">
        <w:trPr>
          <w:trHeight w:val="280"/>
        </w:trPr>
        <w:tc>
          <w:tcPr>
            <w:tcW w:w="70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35CEC" w:rsidRDefault="00635CEC">
            <w:pPr>
              <w:keepNext/>
              <w:snapToGrid w:val="0"/>
              <w:ind w:right="184"/>
              <w:jc w:val="right"/>
              <w:rPr>
                <w:rFonts w:cs="Calibri"/>
                <w:b/>
                <w:sz w:val="20"/>
                <w:szCs w:val="20"/>
                <w:lang w:eastAsia="pl-PL" w:bidi="pl-PL"/>
              </w:rPr>
            </w:pPr>
            <w:r>
              <w:rPr>
                <w:rFonts w:cs="Calibri"/>
                <w:b/>
                <w:kern w:val="2"/>
                <w:sz w:val="20"/>
                <w:szCs w:val="20"/>
                <w:lang w:eastAsia="pl-PL" w:bidi="pl-PL"/>
              </w:rPr>
              <w:t xml:space="preserve">            Pakiet nr 12 – cena ofertowa brutto:  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CEC" w:rsidRDefault="00635CEC">
            <w:pPr>
              <w:snapToGrid w:val="0"/>
              <w:jc w:val="center"/>
              <w:rPr>
                <w:rFonts w:cs="Calibri"/>
                <w:sz w:val="20"/>
                <w:szCs w:val="20"/>
                <w:lang w:eastAsia="pl-PL" w:bidi="pl-PL"/>
              </w:rPr>
            </w:pPr>
          </w:p>
        </w:tc>
      </w:tr>
    </w:tbl>
    <w:p w:rsidR="00635CEC" w:rsidRDefault="00635CEC" w:rsidP="00635CEC">
      <w:pPr>
        <w:spacing w:line="276" w:lineRule="auto"/>
        <w:jc w:val="both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jc w:val="both"/>
        <w:rPr>
          <w:rFonts w:eastAsia="Calibri" w:cs="Calibri"/>
          <w:sz w:val="20"/>
          <w:szCs w:val="20"/>
          <w:lang w:eastAsia="ar-SA"/>
        </w:rPr>
      </w:pPr>
      <w:r>
        <w:t xml:space="preserve">Soki owocowe bez dodatku cukru i substancji słodzących zdefiniowanych w rozporządzeniu (WE) nr 1333/2008 oraz tauryny, </w:t>
      </w:r>
      <w:proofErr w:type="spellStart"/>
      <w:r>
        <w:t>guaryny</w:t>
      </w:r>
      <w:proofErr w:type="spellEnd"/>
      <w:r>
        <w:t xml:space="preserve"> i kofeiny, o niskiej zawartości soli na 100 g lub 100 ml środka spożywczego lub o obniżonej zawartości sodu/soli tj. obniżenie zawartości sodu lub wartości równoważnej dla soli wynosi co najmniej 25% w porównaniu z podobnym produktami.</w:t>
      </w: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635CEC" w:rsidRDefault="00635CEC" w:rsidP="00635CEC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DA1E4E" w:rsidRPr="00CC1E77" w:rsidRDefault="00DA1E4E" w:rsidP="00DA1E4E">
      <w:pPr>
        <w:spacing w:line="276" w:lineRule="auto"/>
        <w:rPr>
          <w:rFonts w:eastAsia="Calibri" w:cs="Calibri"/>
          <w:sz w:val="20"/>
          <w:szCs w:val="20"/>
          <w:lang w:eastAsia="ar-SA"/>
        </w:rPr>
      </w:pPr>
      <w:r w:rsidRPr="00CC1E77">
        <w:rPr>
          <w:rFonts w:eastAsia="Calibri" w:cs="Calibri"/>
          <w:sz w:val="20"/>
          <w:szCs w:val="20"/>
          <w:lang w:eastAsia="ar-SA"/>
        </w:rPr>
        <w:lastRenderedPageBreak/>
        <w:t>Załącznik nr</w:t>
      </w:r>
      <w:bookmarkStart w:id="0" w:name="_GoBack"/>
      <w:bookmarkEnd w:id="0"/>
      <w:r w:rsidRPr="00CC1E77">
        <w:rPr>
          <w:rFonts w:eastAsia="Calibri" w:cs="Calibri"/>
          <w:sz w:val="20"/>
          <w:szCs w:val="20"/>
          <w:lang w:eastAsia="ar-SA"/>
        </w:rPr>
        <w:t xml:space="preserve"> 2 do SWZ</w:t>
      </w:r>
    </w:p>
    <w:p w:rsidR="00DA1E4E" w:rsidRPr="00CC1E77" w:rsidRDefault="00DA1E4E" w:rsidP="00DA1E4E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DA1E4E" w:rsidRPr="00CC1E77" w:rsidRDefault="00DA1E4E" w:rsidP="00DA1E4E">
      <w:pPr>
        <w:suppressAutoHyphens w:val="0"/>
        <w:spacing w:line="259" w:lineRule="auto"/>
        <w:ind w:left="5246" w:firstLine="283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CC1E77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ZAMAWIAJACY:</w:t>
      </w:r>
    </w:p>
    <w:p w:rsidR="00DA1E4E" w:rsidRPr="00CC1E77" w:rsidRDefault="00DA1E4E" w:rsidP="00DA1E4E">
      <w:pPr>
        <w:suppressAutoHyphens w:val="0"/>
        <w:spacing w:line="259" w:lineRule="auto"/>
        <w:ind w:left="5246" w:firstLine="283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CC1E77">
        <w:rPr>
          <w:rFonts w:ascii="Arial" w:eastAsia="Calibri" w:hAnsi="Arial" w:cs="Arial"/>
          <w:b/>
          <w:sz w:val="20"/>
          <w:szCs w:val="20"/>
          <w:lang w:eastAsia="en-US"/>
        </w:rPr>
        <w:t>Miejskie Przedszkole Samorządowe</w:t>
      </w:r>
    </w:p>
    <w:p w:rsidR="00DA1E4E" w:rsidRPr="00CC1E77" w:rsidRDefault="00DA1E4E" w:rsidP="00DA1E4E">
      <w:pPr>
        <w:suppressAutoHyphens w:val="0"/>
        <w:spacing w:line="259" w:lineRule="auto"/>
        <w:ind w:left="5246" w:firstLine="283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CC1E77">
        <w:rPr>
          <w:rFonts w:ascii="Arial" w:eastAsia="Calibri" w:hAnsi="Arial" w:cs="Arial"/>
          <w:b/>
          <w:sz w:val="20"/>
          <w:szCs w:val="20"/>
          <w:lang w:eastAsia="en-US"/>
        </w:rPr>
        <w:t>w Suchej Beskidzkiej</w:t>
      </w:r>
    </w:p>
    <w:p w:rsidR="00DA1E4E" w:rsidRPr="00CC1E77" w:rsidRDefault="00DA1E4E" w:rsidP="00DA1E4E">
      <w:pPr>
        <w:suppressAutoHyphens w:val="0"/>
        <w:spacing w:line="259" w:lineRule="auto"/>
        <w:ind w:left="5246" w:firstLine="283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CC1E77">
        <w:rPr>
          <w:rFonts w:ascii="Arial" w:eastAsia="Calibri" w:hAnsi="Arial" w:cs="Arial"/>
          <w:b/>
          <w:sz w:val="20"/>
          <w:szCs w:val="20"/>
          <w:lang w:eastAsia="en-US"/>
        </w:rPr>
        <w:t>ul. Mickiewicza 23</w:t>
      </w:r>
    </w:p>
    <w:p w:rsidR="00DA1E4E" w:rsidRPr="00CC1E77" w:rsidRDefault="00DA1E4E" w:rsidP="00DA1E4E">
      <w:pPr>
        <w:suppressAutoHyphens w:val="0"/>
        <w:spacing w:line="259" w:lineRule="auto"/>
        <w:ind w:left="5246" w:firstLine="283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CC1E77">
        <w:rPr>
          <w:rFonts w:ascii="Arial" w:eastAsia="Calibri" w:hAnsi="Arial" w:cs="Arial"/>
          <w:b/>
          <w:sz w:val="20"/>
          <w:szCs w:val="20"/>
          <w:lang w:eastAsia="en-US"/>
        </w:rPr>
        <w:t>34-200 Sucha Beskidzka</w:t>
      </w:r>
    </w:p>
    <w:p w:rsidR="00DA1E4E" w:rsidRPr="00CC1E77" w:rsidRDefault="00DA1E4E" w:rsidP="00DA1E4E">
      <w:pPr>
        <w:suppressAutoHyphens w:val="0"/>
        <w:spacing w:line="259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A1E4E" w:rsidRPr="00CC1E77" w:rsidRDefault="00DA1E4E" w:rsidP="00DA1E4E">
      <w:pPr>
        <w:suppressAutoHyphens w:val="0"/>
        <w:spacing w:line="259" w:lineRule="auto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CC1E77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WYKONAWCA:</w:t>
      </w:r>
    </w:p>
    <w:p w:rsidR="00DA1E4E" w:rsidRPr="00CC1E77" w:rsidRDefault="00DA1E4E" w:rsidP="00DA1E4E">
      <w:pPr>
        <w:suppressAutoHyphens w:val="0"/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CC1E77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DA1E4E" w:rsidRPr="00CC1E77" w:rsidRDefault="00DA1E4E" w:rsidP="00DA1E4E">
      <w:pPr>
        <w:suppressAutoHyphens w:val="0"/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CC1E77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KRS)</w:t>
      </w:r>
    </w:p>
    <w:p w:rsidR="00DA1E4E" w:rsidRPr="00CC1E77" w:rsidRDefault="00DA1E4E" w:rsidP="00DA1E4E">
      <w:pPr>
        <w:suppressAutoHyphens w:val="0"/>
        <w:spacing w:line="259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CC1E77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:rsidR="00DA1E4E" w:rsidRPr="00CC1E77" w:rsidRDefault="00DA1E4E" w:rsidP="00DA1E4E">
      <w:pPr>
        <w:suppressAutoHyphens w:val="0"/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CC1E77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DA1E4E" w:rsidRPr="00CC1E77" w:rsidRDefault="00DA1E4E" w:rsidP="00DA1E4E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CC1E77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DA1E4E" w:rsidRPr="00CC1E77" w:rsidRDefault="00DA1E4E" w:rsidP="00DA1E4E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DA1E4E" w:rsidRPr="00CC1E77" w:rsidRDefault="00DA1E4E" w:rsidP="00DA1E4E">
      <w:pPr>
        <w:suppressAutoHyphens w:val="0"/>
        <w:spacing w:after="120"/>
        <w:jc w:val="center"/>
        <w:rPr>
          <w:rFonts w:ascii="Arial" w:eastAsia="Calibri" w:hAnsi="Arial" w:cs="Arial"/>
          <w:b/>
          <w:sz w:val="32"/>
          <w:szCs w:val="32"/>
          <w:u w:val="single"/>
          <w:lang w:eastAsia="en-US"/>
        </w:rPr>
      </w:pPr>
      <w:r w:rsidRPr="00CC1E77">
        <w:rPr>
          <w:rFonts w:ascii="Arial" w:eastAsia="Calibri" w:hAnsi="Arial" w:cs="Arial"/>
          <w:b/>
          <w:sz w:val="32"/>
          <w:szCs w:val="32"/>
          <w:u w:val="single"/>
          <w:lang w:eastAsia="en-US"/>
        </w:rPr>
        <w:t>Oświadczenia wykonawcy/wykonawcy wspólnie ubiegającego się o udzielenie zamówienia</w:t>
      </w:r>
    </w:p>
    <w:p w:rsidR="00DA1E4E" w:rsidRPr="00CC1E77" w:rsidRDefault="00DA1E4E" w:rsidP="00DA1E4E">
      <w:pPr>
        <w:suppressAutoHyphens w:val="0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CC1E77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:rsidR="00DA1E4E" w:rsidRPr="00CC1E77" w:rsidRDefault="00DA1E4E" w:rsidP="00DA1E4E">
      <w:pPr>
        <w:suppressAutoHyphens w:val="0"/>
        <w:jc w:val="center"/>
        <w:rPr>
          <w:rFonts w:ascii="Arial" w:eastAsia="Calibri" w:hAnsi="Arial" w:cs="Arial"/>
          <w:b/>
          <w:sz w:val="10"/>
          <w:szCs w:val="10"/>
          <w:lang w:eastAsia="en-US"/>
        </w:rPr>
      </w:pPr>
    </w:p>
    <w:p w:rsidR="00DA1E4E" w:rsidRPr="00CC1E77" w:rsidRDefault="00DA1E4E" w:rsidP="00DA1E4E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CC1E7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 NIEPODLEGANIU WYKLUCZENIU Z POSTĘPOWANIA</w:t>
      </w:r>
    </w:p>
    <w:p w:rsidR="00DA1E4E" w:rsidRPr="00CC1E77" w:rsidRDefault="00DA1E4E" w:rsidP="00DA1E4E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DA1E4E" w:rsidRPr="00CC1E77" w:rsidRDefault="00DA1E4E" w:rsidP="00DA1E4E">
      <w:pPr>
        <w:suppressAutoHyphens w:val="0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CC1E77">
        <w:rPr>
          <w:rFonts w:ascii="Arial" w:eastAsia="Calibri" w:hAnsi="Arial" w:cs="Arial"/>
          <w:b/>
          <w:sz w:val="20"/>
          <w:szCs w:val="20"/>
          <w:lang w:eastAsia="en-US"/>
        </w:rPr>
        <w:t xml:space="preserve">składane na podstawie art. 125 ust. 1 ustawy z dnia 11 września 2019 r. </w:t>
      </w:r>
    </w:p>
    <w:p w:rsidR="00DA1E4E" w:rsidRPr="00CC1E77" w:rsidRDefault="00DA1E4E" w:rsidP="00DA1E4E">
      <w:pPr>
        <w:spacing w:line="276" w:lineRule="auto"/>
        <w:jc w:val="center"/>
        <w:rPr>
          <w:rFonts w:eastAsia="Calibri" w:cs="Calibri"/>
          <w:sz w:val="20"/>
          <w:szCs w:val="20"/>
          <w:lang w:eastAsia="ar-SA"/>
        </w:rPr>
      </w:pPr>
      <w:r w:rsidRPr="00CC1E77">
        <w:rPr>
          <w:rFonts w:ascii="Arial" w:eastAsia="Calibri" w:hAnsi="Arial" w:cs="Arial"/>
          <w:b/>
          <w:sz w:val="20"/>
          <w:szCs w:val="20"/>
          <w:lang w:eastAsia="en-US"/>
        </w:rPr>
        <w:t xml:space="preserve"> Prawo zamówień publicznych (dalej: ustawa </w:t>
      </w:r>
      <w:proofErr w:type="spellStart"/>
      <w:r w:rsidRPr="00CC1E77">
        <w:rPr>
          <w:rFonts w:ascii="Arial" w:eastAsia="Calibri" w:hAnsi="Arial" w:cs="Arial"/>
          <w:b/>
          <w:sz w:val="20"/>
          <w:szCs w:val="20"/>
          <w:lang w:eastAsia="en-US"/>
        </w:rPr>
        <w:t>Pzp</w:t>
      </w:r>
      <w:proofErr w:type="spellEnd"/>
      <w:r w:rsidRPr="00CC1E77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:rsidR="00DA1E4E" w:rsidRPr="00CC1E77" w:rsidRDefault="00DA1E4E" w:rsidP="00DA1E4E">
      <w:pPr>
        <w:spacing w:line="276" w:lineRule="auto"/>
        <w:rPr>
          <w:rFonts w:eastAsia="Calibri" w:cs="Calibri"/>
          <w:sz w:val="20"/>
          <w:szCs w:val="20"/>
          <w:lang w:eastAsia="ar-SA"/>
        </w:rPr>
      </w:pPr>
    </w:p>
    <w:p w:rsidR="00DA1E4E" w:rsidRPr="00CC1E77" w:rsidRDefault="00DA1E4E" w:rsidP="00DA1E4E">
      <w:pPr>
        <w:suppressAutoHyphens w:val="0"/>
        <w:spacing w:line="276" w:lineRule="auto"/>
        <w:ind w:firstLine="709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CC1E77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pn. </w:t>
      </w:r>
      <w:r w:rsidRPr="00CC1E77">
        <w:rPr>
          <w:rFonts w:ascii="Arial" w:eastAsia="Calibri" w:hAnsi="Arial" w:cs="Arial"/>
          <w:b/>
          <w:sz w:val="21"/>
          <w:szCs w:val="21"/>
          <w:lang w:eastAsia="en-US"/>
        </w:rPr>
        <w:t>„</w:t>
      </w:r>
      <w:r w:rsidRPr="00CC1E77">
        <w:rPr>
          <w:rFonts w:ascii="Arial" w:eastAsia="Calibri" w:hAnsi="Arial" w:cs="Arial"/>
          <w:b/>
          <w:bCs/>
          <w:iCs/>
          <w:sz w:val="21"/>
          <w:szCs w:val="21"/>
          <w:lang w:eastAsia="en-US"/>
        </w:rPr>
        <w:t>Dostawa produktów spożywczych do Miejskiego Przedszkola Samorządo</w:t>
      </w:r>
      <w:r>
        <w:rPr>
          <w:rFonts w:ascii="Arial" w:eastAsia="Calibri" w:hAnsi="Arial" w:cs="Arial"/>
          <w:b/>
          <w:bCs/>
          <w:iCs/>
          <w:sz w:val="21"/>
          <w:szCs w:val="21"/>
          <w:lang w:eastAsia="en-US"/>
        </w:rPr>
        <w:t>wego w Suchej Beskidzkiej w 2026</w:t>
      </w:r>
      <w:r w:rsidRPr="00CC1E77">
        <w:rPr>
          <w:rFonts w:ascii="Arial" w:eastAsia="Calibri" w:hAnsi="Arial" w:cs="Arial"/>
          <w:b/>
          <w:bCs/>
          <w:iCs/>
          <w:sz w:val="21"/>
          <w:szCs w:val="21"/>
          <w:lang w:eastAsia="en-US"/>
        </w:rPr>
        <w:t xml:space="preserve"> r. – część I</w:t>
      </w:r>
      <w:r w:rsidRPr="00CC1E77">
        <w:rPr>
          <w:rFonts w:ascii="Arial" w:eastAsia="Calibri" w:hAnsi="Arial" w:cs="Arial"/>
          <w:b/>
          <w:sz w:val="21"/>
          <w:szCs w:val="21"/>
          <w:lang w:eastAsia="en-US"/>
        </w:rPr>
        <w:t>”</w:t>
      </w:r>
      <w:r w:rsidRPr="00CC1E77">
        <w:rPr>
          <w:rFonts w:ascii="Arial" w:eastAsia="Calibri" w:hAnsi="Arial" w:cs="Arial"/>
          <w:sz w:val="21"/>
          <w:szCs w:val="21"/>
          <w:lang w:eastAsia="en-US"/>
        </w:rPr>
        <w:t>, prowadzonego przez Gminę Sucha Beskidzka,</w:t>
      </w:r>
      <w:r w:rsidRPr="00CC1E77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CC1E77">
        <w:rPr>
          <w:rFonts w:ascii="Arial" w:eastAsia="Calibri" w:hAnsi="Arial" w:cs="Arial"/>
          <w:sz w:val="21"/>
          <w:szCs w:val="21"/>
          <w:lang w:eastAsia="en-US"/>
        </w:rPr>
        <w:t>oświadczam, że:</w:t>
      </w:r>
    </w:p>
    <w:p w:rsidR="00DA1E4E" w:rsidRPr="00CC1E77" w:rsidRDefault="00DA1E4E" w:rsidP="00DA1E4E">
      <w:pPr>
        <w:suppressAutoHyphens w:val="0"/>
        <w:spacing w:line="276" w:lineRule="auto"/>
        <w:ind w:firstLine="709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DA1E4E" w:rsidRPr="00CC1E77" w:rsidRDefault="00DA1E4E" w:rsidP="00DA1E4E">
      <w:pPr>
        <w:numPr>
          <w:ilvl w:val="0"/>
          <w:numId w:val="29"/>
        </w:numPr>
        <w:suppressAutoHyphens w:val="0"/>
        <w:spacing w:after="160" w:line="276" w:lineRule="auto"/>
        <w:ind w:left="284" w:hanging="284"/>
        <w:jc w:val="both"/>
        <w:rPr>
          <w:rFonts w:ascii="Arial" w:eastAsia="Calibri" w:hAnsi="Arial" w:cs="Arial"/>
          <w:bCs/>
          <w:sz w:val="21"/>
          <w:szCs w:val="21"/>
          <w:lang w:eastAsia="en-US"/>
        </w:rPr>
      </w:pPr>
      <w:r w:rsidRPr="00CC1E77">
        <w:rPr>
          <w:rFonts w:ascii="Arial" w:eastAsia="Calibri" w:hAnsi="Arial" w:cs="Arial"/>
          <w:bCs/>
          <w:sz w:val="21"/>
          <w:szCs w:val="21"/>
          <w:lang w:eastAsia="en-US"/>
        </w:rPr>
        <w:t xml:space="preserve">nie podlegam wykluczeniu z postępowania na podstawie art. 108 ust. 1 ustawy </w:t>
      </w:r>
      <w:proofErr w:type="spellStart"/>
      <w:r w:rsidRPr="00CC1E77">
        <w:rPr>
          <w:rFonts w:ascii="Arial" w:eastAsia="Calibri" w:hAnsi="Arial" w:cs="Arial"/>
          <w:bCs/>
          <w:sz w:val="21"/>
          <w:szCs w:val="21"/>
          <w:lang w:eastAsia="en-US"/>
        </w:rPr>
        <w:t>Pzp</w:t>
      </w:r>
      <w:proofErr w:type="spellEnd"/>
      <w:r w:rsidRPr="00CC1E77">
        <w:rPr>
          <w:rFonts w:ascii="Arial" w:eastAsia="Calibri" w:hAnsi="Arial" w:cs="Arial"/>
          <w:bCs/>
          <w:sz w:val="21"/>
          <w:szCs w:val="21"/>
          <w:lang w:eastAsia="en-US"/>
        </w:rPr>
        <w:t>;</w:t>
      </w:r>
    </w:p>
    <w:p w:rsidR="00DA1E4E" w:rsidRPr="00CC1E77" w:rsidRDefault="00DA1E4E" w:rsidP="00DA1E4E">
      <w:pPr>
        <w:numPr>
          <w:ilvl w:val="0"/>
          <w:numId w:val="29"/>
        </w:numPr>
        <w:suppressAutoHyphens w:val="0"/>
        <w:spacing w:after="160" w:line="276" w:lineRule="auto"/>
        <w:ind w:left="284" w:hanging="284"/>
        <w:jc w:val="both"/>
        <w:rPr>
          <w:rFonts w:ascii="Arial" w:eastAsia="Calibri" w:hAnsi="Arial" w:cs="Arial"/>
          <w:bCs/>
          <w:sz w:val="21"/>
          <w:szCs w:val="21"/>
          <w:lang w:eastAsia="en-US"/>
        </w:rPr>
      </w:pPr>
      <w:r w:rsidRPr="00CC1E77">
        <w:rPr>
          <w:rFonts w:ascii="Arial" w:eastAsia="Calibri" w:hAnsi="Arial" w:cs="Arial"/>
          <w:bCs/>
          <w:sz w:val="21"/>
          <w:szCs w:val="21"/>
          <w:lang w:eastAsia="en-US"/>
        </w:rPr>
        <w:t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2025 r. poz. 514)</w:t>
      </w:r>
      <w:r w:rsidRPr="00CC1E77">
        <w:rPr>
          <w:rFonts w:ascii="Arial" w:eastAsia="Calibri" w:hAnsi="Arial" w:cs="Arial"/>
          <w:bCs/>
          <w:iCs/>
          <w:sz w:val="21"/>
          <w:szCs w:val="21"/>
          <w:lang w:eastAsia="en-US"/>
        </w:rPr>
        <w:t>;</w:t>
      </w:r>
    </w:p>
    <w:p w:rsidR="00DA1E4E" w:rsidRPr="00CC1E77" w:rsidRDefault="00DA1E4E" w:rsidP="00DA1E4E">
      <w:pPr>
        <w:suppressAutoHyphens w:val="0"/>
        <w:spacing w:after="160" w:line="276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CC1E77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CC1E77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DA1E4E" w:rsidRPr="00CC1E77" w:rsidRDefault="00DA1E4E" w:rsidP="00DA1E4E">
      <w:pPr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</w:p>
    <w:p w:rsidR="00DA1E4E" w:rsidRPr="00CC1E77" w:rsidRDefault="00DA1E4E" w:rsidP="00DA1E4E">
      <w:pPr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CC1E77">
        <w:rPr>
          <w:rFonts w:ascii="Arial" w:eastAsia="Calibri" w:hAnsi="Arial" w:cs="Arial"/>
          <w:b/>
          <w:sz w:val="21"/>
          <w:szCs w:val="21"/>
          <w:lang w:eastAsia="en-US"/>
        </w:rPr>
        <w:t>UWAGA:</w:t>
      </w:r>
    </w:p>
    <w:p w:rsidR="00DA1E4E" w:rsidRPr="00CC1E77" w:rsidRDefault="00DA1E4E" w:rsidP="00DA1E4E">
      <w:pPr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CC1E77">
        <w:rPr>
          <w:rFonts w:ascii="Arial" w:eastAsia="Calibri" w:hAnsi="Arial" w:cs="Arial"/>
          <w:sz w:val="18"/>
          <w:szCs w:val="18"/>
          <w:lang w:eastAsia="en-US"/>
        </w:rPr>
        <w:t xml:space="preserve">Jeżeli zachodzą przesłanki wykluczenia z art. 108 ust. 1 pkt 1, 2 i 5 ustawy </w:t>
      </w:r>
      <w:proofErr w:type="spellStart"/>
      <w:r w:rsidRPr="00CC1E77">
        <w:rPr>
          <w:rFonts w:ascii="Arial" w:eastAsia="Calibri" w:hAnsi="Arial" w:cs="Arial"/>
          <w:sz w:val="18"/>
          <w:szCs w:val="18"/>
          <w:lang w:eastAsia="en-US"/>
        </w:rPr>
        <w:t>Pzp</w:t>
      </w:r>
      <w:proofErr w:type="spellEnd"/>
      <w:r w:rsidRPr="00CC1E77">
        <w:rPr>
          <w:rFonts w:ascii="Arial" w:eastAsia="Calibri" w:hAnsi="Arial" w:cs="Arial"/>
          <w:sz w:val="18"/>
          <w:szCs w:val="18"/>
          <w:lang w:eastAsia="en-US"/>
        </w:rPr>
        <w:t xml:space="preserve">, a wykonawca korzysta                           z procedury samooczyszczenia, o której mowa w art. 110 ust. 2 ustawy </w:t>
      </w:r>
      <w:proofErr w:type="spellStart"/>
      <w:r w:rsidRPr="00CC1E77">
        <w:rPr>
          <w:rFonts w:ascii="Arial" w:eastAsia="Calibri" w:hAnsi="Arial" w:cs="Arial"/>
          <w:sz w:val="18"/>
          <w:szCs w:val="18"/>
          <w:lang w:eastAsia="en-US"/>
        </w:rPr>
        <w:t>Pzp</w:t>
      </w:r>
      <w:proofErr w:type="spellEnd"/>
      <w:r w:rsidRPr="00CC1E77">
        <w:rPr>
          <w:rFonts w:ascii="Arial" w:eastAsia="Calibri" w:hAnsi="Arial" w:cs="Arial"/>
          <w:sz w:val="18"/>
          <w:szCs w:val="18"/>
          <w:lang w:eastAsia="en-US"/>
        </w:rPr>
        <w:t>, to należy odpowiednio skorygować treść niniejszego oświadczenia o niepodleganiu wykluczeniu z postępowania. Wykonawca powinien podać mającą zastosowanie podstawę wykluczenia spośród wymienionych w art. 108 ust. 1 pkt 1, 2 i 5 us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tawy </w:t>
      </w:r>
      <w:proofErr w:type="spellStart"/>
      <w:r>
        <w:rPr>
          <w:rFonts w:ascii="Arial" w:eastAsia="Calibri" w:hAnsi="Arial" w:cs="Arial"/>
          <w:sz w:val="18"/>
          <w:szCs w:val="18"/>
          <w:lang w:eastAsia="en-US"/>
        </w:rPr>
        <w:t>Pzp</w:t>
      </w:r>
      <w:proofErr w:type="spellEnd"/>
      <w:r>
        <w:rPr>
          <w:rFonts w:ascii="Arial" w:eastAsia="Calibri" w:hAnsi="Arial" w:cs="Arial"/>
          <w:sz w:val="18"/>
          <w:szCs w:val="18"/>
          <w:lang w:eastAsia="en-US"/>
        </w:rPr>
        <w:t xml:space="preserve">  </w:t>
      </w:r>
      <w:r w:rsidRPr="00CC1E77">
        <w:rPr>
          <w:rFonts w:ascii="Arial" w:eastAsia="Calibri" w:hAnsi="Arial" w:cs="Arial"/>
          <w:sz w:val="18"/>
          <w:szCs w:val="18"/>
          <w:lang w:eastAsia="en-US"/>
        </w:rPr>
        <w:t>oraz wskazać podjęte przez niego środki naprawcze i zapobiegawcze.</w:t>
      </w:r>
    </w:p>
    <w:sectPr w:rsidR="00DA1E4E" w:rsidRPr="00CC1E77" w:rsidSect="00E761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4150011"/>
    <w:lvl w:ilvl="0">
      <w:start w:val="1"/>
      <w:numFmt w:val="decimal"/>
      <w:pStyle w:val="Listapunktowana21"/>
      <w:lvlText w:val="%1)"/>
      <w:lvlJc w:val="left"/>
      <w:pPr>
        <w:ind w:left="1287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pStyle w:val="Listapunktowana3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6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lang w:eastAsia="ar-SA"/>
      </w:rPr>
    </w:lvl>
  </w:abstractNum>
  <w:abstractNum w:abstractNumId="8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11"/>
    <w:multiLevelType w:val="multilevel"/>
    <w:tmpl w:val="DAFA3EE6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 "/>
      <w:lvlJc w:val="left"/>
      <w:pPr>
        <w:tabs>
          <w:tab w:val="num" w:pos="0"/>
        </w:tabs>
        <w:ind w:left="709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97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8"/>
    <w:multiLevelType w:val="multilevel"/>
    <w:tmpl w:val="00000018"/>
    <w:name w:val="WW8Num24"/>
    <w:lvl w:ilvl="0">
      <w:start w:val="2"/>
      <w:numFmt w:val="decimal"/>
      <w:lvlText w:val="%1. "/>
      <w:lvlJc w:val="left"/>
      <w:pPr>
        <w:tabs>
          <w:tab w:val="num" w:pos="0"/>
        </w:tabs>
        <w:ind w:left="709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C677A4A"/>
    <w:multiLevelType w:val="hybridMultilevel"/>
    <w:tmpl w:val="9DEAAEFE"/>
    <w:lvl w:ilvl="0" w:tplc="B8F28E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717555"/>
    <w:multiLevelType w:val="hybridMultilevel"/>
    <w:tmpl w:val="00FE6D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A16F39"/>
    <w:multiLevelType w:val="hybridMultilevel"/>
    <w:tmpl w:val="64AA5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  <w:lvlOverride w:ilvl="0">
      <w:startOverride w:val="1"/>
    </w:lvlOverride>
  </w:num>
  <w:num w:numId="4">
    <w:abstractNumId w:val="2"/>
  </w:num>
  <w:num w:numId="5">
    <w:abstractNumId w:val="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</w:num>
  <w:num w:numId="20">
    <w:abstractNumId w:val="5"/>
  </w:num>
  <w:num w:numId="21">
    <w:abstractNumId w:val="7"/>
  </w:num>
  <w:num w:numId="22">
    <w:abstractNumId w:val="8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 w:numId="27">
    <w:abstractNumId w:val="14"/>
  </w:num>
  <w:num w:numId="28">
    <w:abstractNumId w:val="1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EC"/>
    <w:rsid w:val="00032256"/>
    <w:rsid w:val="00076C41"/>
    <w:rsid w:val="000865AA"/>
    <w:rsid w:val="000C314E"/>
    <w:rsid w:val="001E7AC6"/>
    <w:rsid w:val="002115C9"/>
    <w:rsid w:val="002F049F"/>
    <w:rsid w:val="004B510F"/>
    <w:rsid w:val="00596738"/>
    <w:rsid w:val="005E50D2"/>
    <w:rsid w:val="00635CEC"/>
    <w:rsid w:val="006404EF"/>
    <w:rsid w:val="006B5794"/>
    <w:rsid w:val="007A2BF5"/>
    <w:rsid w:val="007D729A"/>
    <w:rsid w:val="00802684"/>
    <w:rsid w:val="00810C0C"/>
    <w:rsid w:val="00823C82"/>
    <w:rsid w:val="00845443"/>
    <w:rsid w:val="008639CA"/>
    <w:rsid w:val="00867898"/>
    <w:rsid w:val="00A568C4"/>
    <w:rsid w:val="00C27584"/>
    <w:rsid w:val="00C76887"/>
    <w:rsid w:val="00D91A3F"/>
    <w:rsid w:val="00DA1E4E"/>
    <w:rsid w:val="00DF597B"/>
    <w:rsid w:val="00E761F2"/>
    <w:rsid w:val="00E8388C"/>
    <w:rsid w:val="00F0450F"/>
    <w:rsid w:val="00F10D19"/>
    <w:rsid w:val="00F3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03B38-DA62-410F-A7AF-FC9C66A2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5C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635CE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35CE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35CEC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35CE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35CE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35CE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35CEC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5CEC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35CEC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5CEC"/>
    <w:rPr>
      <w:rFonts w:ascii="Cambria" w:eastAsia="Times New Roman" w:hAnsi="Cambria" w:cs="Times New Roman"/>
      <w:b/>
      <w:bCs/>
      <w:kern w:val="2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635CEC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635CEC"/>
    <w:rPr>
      <w:rFonts w:ascii="Cambria" w:eastAsia="Times New Roman" w:hAnsi="Cambria" w:cs="Times New Roman"/>
      <w:b/>
      <w:bCs/>
      <w:color w:val="4F81BD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635CEC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635CEC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635CEC"/>
    <w:rPr>
      <w:rFonts w:ascii="Calibri" w:eastAsia="Times New Roman" w:hAnsi="Calibri" w:cs="Times New Roman"/>
      <w:b/>
      <w:bCs/>
      <w:sz w:val="24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635CEC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635CEC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35CEC"/>
    <w:rPr>
      <w:rFonts w:ascii="Calibri Light" w:eastAsia="Times New Roman" w:hAnsi="Calibri Light" w:cs="Times New Roman"/>
      <w:lang w:eastAsia="zh-CN"/>
    </w:rPr>
  </w:style>
  <w:style w:type="character" w:styleId="Hipercze">
    <w:name w:val="Hyperlink"/>
    <w:semiHidden/>
    <w:unhideWhenUsed/>
    <w:rsid w:val="00635CEC"/>
    <w:rPr>
      <w:color w:val="0000FF"/>
      <w:u w:val="single"/>
    </w:rPr>
  </w:style>
  <w:style w:type="paragraph" w:styleId="Tekstprzypisudolnego">
    <w:name w:val="footnote text"/>
    <w:basedOn w:val="Normalny"/>
    <w:link w:val="TekstprzypisudolnegoZnak1"/>
    <w:semiHidden/>
    <w:unhideWhenUsed/>
    <w:rsid w:val="00635CEC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635CE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semiHidden/>
    <w:rsid w:val="00635CE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semiHidden/>
    <w:unhideWhenUsed/>
    <w:rsid w:val="00635CEC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semiHidden/>
    <w:locked/>
    <w:rsid w:val="00635CE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semiHidden/>
    <w:rsid w:val="00635CE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1"/>
    <w:semiHidden/>
    <w:unhideWhenUsed/>
    <w:rsid w:val="00635CEC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semiHidden/>
    <w:locked/>
    <w:rsid w:val="00635CE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semiHidden/>
    <w:rsid w:val="00635CE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semiHidden/>
    <w:unhideWhenUsed/>
    <w:rsid w:val="00635CE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semiHidden/>
    <w:locked/>
    <w:rsid w:val="00635CE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semiHidden/>
    <w:rsid w:val="00635CE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635CEC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635CE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635CE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2"/>
    <w:semiHidden/>
    <w:unhideWhenUsed/>
    <w:rsid w:val="00635CEC"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semiHidden/>
    <w:locked/>
    <w:rsid w:val="00635CE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semiHidden/>
    <w:rsid w:val="00635CE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2"/>
    <w:semiHidden/>
    <w:unhideWhenUsed/>
    <w:rsid w:val="00635CEC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semiHidden/>
    <w:locked/>
    <w:rsid w:val="00635CE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semiHidden/>
    <w:rsid w:val="00635CE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semiHidden/>
    <w:rsid w:val="00635CE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35CEC"/>
    <w:rPr>
      <w:b/>
      <w:bCs/>
    </w:rPr>
  </w:style>
  <w:style w:type="paragraph" w:styleId="Tekstdymka">
    <w:name w:val="Balloon Text"/>
    <w:basedOn w:val="Normalny"/>
    <w:link w:val="TekstdymkaZnak1"/>
    <w:semiHidden/>
    <w:unhideWhenUsed/>
    <w:rsid w:val="00635CEC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635CEC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TekstdymkaZnak">
    <w:name w:val="Tekst dymka Znak"/>
    <w:basedOn w:val="Domylnaczcionkaakapitu"/>
    <w:semiHidden/>
    <w:rsid w:val="00635CEC"/>
    <w:rPr>
      <w:rFonts w:ascii="Tahoma" w:eastAsia="Times New Roman" w:hAnsi="Tahoma" w:cs="Tahoma"/>
      <w:sz w:val="16"/>
      <w:szCs w:val="16"/>
      <w:lang w:eastAsia="zh-CN"/>
    </w:rPr>
  </w:style>
  <w:style w:type="paragraph" w:styleId="Akapitzlist">
    <w:name w:val="List Paragraph"/>
    <w:basedOn w:val="Normalny"/>
    <w:qFormat/>
    <w:rsid w:val="00635CEC"/>
    <w:pPr>
      <w:ind w:left="720"/>
    </w:pPr>
  </w:style>
  <w:style w:type="paragraph" w:customStyle="1" w:styleId="Nagwek20">
    <w:name w:val="Nagłówek2"/>
    <w:basedOn w:val="Normalny"/>
    <w:next w:val="Tekstpodstawowy"/>
    <w:rsid w:val="00635CE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">
    <w:name w:val="Indeks"/>
    <w:basedOn w:val="Normalny"/>
    <w:rsid w:val="00635CEC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635C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635CEC"/>
    <w:pPr>
      <w:suppressLineNumbers/>
      <w:spacing w:before="120" w:after="120"/>
    </w:pPr>
    <w:rPr>
      <w:rFonts w:cs="Mangal"/>
      <w:i/>
      <w:iCs/>
    </w:rPr>
  </w:style>
  <w:style w:type="paragraph" w:customStyle="1" w:styleId="pkt">
    <w:name w:val="pkt"/>
    <w:basedOn w:val="Normalny"/>
    <w:rsid w:val="00635CEC"/>
    <w:pPr>
      <w:autoSpaceDE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wcity21">
    <w:name w:val="Tekst podstawowy wcięty 21"/>
    <w:basedOn w:val="Normalny"/>
    <w:rsid w:val="00635CEC"/>
    <w:pPr>
      <w:spacing w:line="360" w:lineRule="auto"/>
      <w:ind w:firstLine="360"/>
      <w:jc w:val="both"/>
    </w:pPr>
    <w:rPr>
      <w:color w:val="000000"/>
      <w:spacing w:val="-1"/>
    </w:rPr>
  </w:style>
  <w:style w:type="paragraph" w:customStyle="1" w:styleId="Tekstpodstawowy31">
    <w:name w:val="Tekst podstawowy 31"/>
    <w:basedOn w:val="Normalny"/>
    <w:rsid w:val="00635CEC"/>
    <w:pPr>
      <w:spacing w:after="120"/>
    </w:pPr>
    <w:rPr>
      <w:rFonts w:ascii="Calibri" w:eastAsia="Calibri" w:hAnsi="Calibri"/>
      <w:sz w:val="16"/>
      <w:szCs w:val="16"/>
    </w:rPr>
  </w:style>
  <w:style w:type="paragraph" w:customStyle="1" w:styleId="Tekstpodstawowy21">
    <w:name w:val="Tekst podstawowy 21"/>
    <w:basedOn w:val="Normalny"/>
    <w:rsid w:val="00635CEC"/>
    <w:pPr>
      <w:spacing w:after="120" w:line="480" w:lineRule="auto"/>
    </w:pPr>
  </w:style>
  <w:style w:type="paragraph" w:customStyle="1" w:styleId="Standard">
    <w:name w:val="Standard"/>
    <w:rsid w:val="00635C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ZnakZnak1">
    <w:name w:val="Znak Znak1"/>
    <w:basedOn w:val="Normalny"/>
    <w:rsid w:val="00635CEC"/>
    <w:rPr>
      <w:rFonts w:ascii="Arial" w:hAnsi="Arial" w:cs="Arial"/>
    </w:rPr>
  </w:style>
  <w:style w:type="paragraph" w:customStyle="1" w:styleId="Tekstkomentarza1">
    <w:name w:val="Tekst komentarza1"/>
    <w:basedOn w:val="Normalny"/>
    <w:rsid w:val="00635CEC"/>
    <w:rPr>
      <w:sz w:val="20"/>
      <w:szCs w:val="20"/>
    </w:rPr>
  </w:style>
  <w:style w:type="paragraph" w:customStyle="1" w:styleId="WW-Tabela">
    <w:name w:val="WW-Tabela"/>
    <w:basedOn w:val="Normalny"/>
    <w:next w:val="Normalny"/>
    <w:rsid w:val="00635CEC"/>
    <w:pPr>
      <w:widowControl w:val="0"/>
      <w:autoSpaceDE w:val="0"/>
    </w:pPr>
    <w:rPr>
      <w:sz w:val="20"/>
      <w:szCs w:val="20"/>
      <w:lang w:val="de-DE"/>
    </w:rPr>
  </w:style>
  <w:style w:type="paragraph" w:customStyle="1" w:styleId="Lista-kontynuacja21">
    <w:name w:val="Lista - kontynuacja 21"/>
    <w:basedOn w:val="Normalny"/>
    <w:rsid w:val="00635CEC"/>
    <w:pPr>
      <w:spacing w:after="120"/>
      <w:ind w:left="566"/>
    </w:pPr>
  </w:style>
  <w:style w:type="paragraph" w:customStyle="1" w:styleId="Listapunktowana31">
    <w:name w:val="Lista punktowana 31"/>
    <w:basedOn w:val="Normalny"/>
    <w:rsid w:val="00635CEC"/>
    <w:pPr>
      <w:numPr>
        <w:numId w:val="2"/>
      </w:numPr>
      <w:ind w:left="1428" w:hanging="1712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635CEC"/>
    <w:pPr>
      <w:spacing w:after="120"/>
      <w:ind w:left="283"/>
    </w:pPr>
    <w:rPr>
      <w:sz w:val="16"/>
      <w:szCs w:val="16"/>
    </w:rPr>
  </w:style>
  <w:style w:type="paragraph" w:customStyle="1" w:styleId="Lista21">
    <w:name w:val="Lista 21"/>
    <w:basedOn w:val="Normalny"/>
    <w:rsid w:val="00635CEC"/>
    <w:pPr>
      <w:ind w:left="566" w:hanging="283"/>
    </w:pPr>
  </w:style>
  <w:style w:type="paragraph" w:customStyle="1" w:styleId="Listapunktowana21">
    <w:name w:val="Lista punktowana 21"/>
    <w:basedOn w:val="Normalny"/>
    <w:rsid w:val="00635CEC"/>
    <w:pPr>
      <w:numPr>
        <w:numId w:val="3"/>
      </w:numPr>
    </w:pPr>
  </w:style>
  <w:style w:type="paragraph" w:customStyle="1" w:styleId="Lista-kontynuacja1">
    <w:name w:val="Lista - kontynuacja1"/>
    <w:basedOn w:val="Normalny"/>
    <w:rsid w:val="00635CEC"/>
    <w:pPr>
      <w:spacing w:after="120"/>
      <w:ind w:left="283"/>
    </w:pPr>
  </w:style>
  <w:style w:type="paragraph" w:customStyle="1" w:styleId="Domyolnie">
    <w:name w:val="Domyolnie"/>
    <w:basedOn w:val="Normalny"/>
    <w:rsid w:val="00635CEC"/>
    <w:pPr>
      <w:widowControl w:val="0"/>
      <w:overflowPunct w:val="0"/>
      <w:autoSpaceDE w:val="0"/>
    </w:pPr>
    <w:rPr>
      <w:szCs w:val="20"/>
    </w:rPr>
  </w:style>
  <w:style w:type="paragraph" w:customStyle="1" w:styleId="StylIwony">
    <w:name w:val="Styl Iwony"/>
    <w:basedOn w:val="Normalny"/>
    <w:rsid w:val="00635CEC"/>
    <w:pPr>
      <w:widowControl w:val="0"/>
      <w:overflowPunct w:val="0"/>
      <w:autoSpaceDE w:val="0"/>
      <w:spacing w:before="120" w:after="120"/>
      <w:jc w:val="both"/>
    </w:pPr>
    <w:rPr>
      <w:rFonts w:ascii="Bookman Old Style" w:hAnsi="Bookman Old Style" w:cs="Bookman Old Style"/>
      <w:szCs w:val="20"/>
    </w:rPr>
  </w:style>
  <w:style w:type="paragraph" w:customStyle="1" w:styleId="Plandokumentu1">
    <w:name w:val="Plan dokumentu1"/>
    <w:basedOn w:val="Normalny"/>
    <w:rsid w:val="00635CE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35CE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635CEC"/>
    <w:pPr>
      <w:suppressLineNumbers/>
    </w:pPr>
  </w:style>
  <w:style w:type="paragraph" w:customStyle="1" w:styleId="Nagwektabeli">
    <w:name w:val="Nagłówek tabeli"/>
    <w:basedOn w:val="Zawartotabeli"/>
    <w:rsid w:val="00635CE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35CEC"/>
  </w:style>
  <w:style w:type="paragraph" w:customStyle="1" w:styleId="Tekstpodstawowy22">
    <w:name w:val="Tekst podstawowy 22"/>
    <w:basedOn w:val="Normalny"/>
    <w:rsid w:val="00635CEC"/>
    <w:pPr>
      <w:spacing w:after="120" w:line="480" w:lineRule="auto"/>
    </w:pPr>
  </w:style>
  <w:style w:type="paragraph" w:customStyle="1" w:styleId="Tekstpodstawowy32">
    <w:name w:val="Tekst podstawowy 32"/>
    <w:basedOn w:val="Normalny"/>
    <w:rsid w:val="00635CEC"/>
    <w:pPr>
      <w:suppressAutoHyphens w:val="0"/>
      <w:spacing w:after="120"/>
    </w:pPr>
    <w:rPr>
      <w:sz w:val="16"/>
      <w:szCs w:val="16"/>
    </w:rPr>
  </w:style>
  <w:style w:type="paragraph" w:customStyle="1" w:styleId="Tekstpodstawowywcity32">
    <w:name w:val="Tekst podstawowy wcięty 32"/>
    <w:basedOn w:val="Normalny"/>
    <w:rsid w:val="00635CEC"/>
    <w:pPr>
      <w:spacing w:after="120"/>
      <w:ind w:left="283"/>
    </w:pPr>
    <w:rPr>
      <w:sz w:val="16"/>
      <w:szCs w:val="16"/>
    </w:rPr>
  </w:style>
  <w:style w:type="paragraph" w:customStyle="1" w:styleId="Data1">
    <w:name w:val="Data1"/>
    <w:basedOn w:val="Normalny"/>
    <w:next w:val="Normalny"/>
    <w:rsid w:val="00635CEC"/>
  </w:style>
  <w:style w:type="paragraph" w:customStyle="1" w:styleId="Listapunktowana1">
    <w:name w:val="Lista punktowana1"/>
    <w:basedOn w:val="Normalny"/>
    <w:rsid w:val="00635CEC"/>
    <w:pPr>
      <w:numPr>
        <w:numId w:val="4"/>
      </w:numPr>
      <w:contextualSpacing/>
    </w:pPr>
  </w:style>
  <w:style w:type="paragraph" w:customStyle="1" w:styleId="Listapunktowana22">
    <w:name w:val="Lista punktowana 22"/>
    <w:basedOn w:val="Normalny"/>
    <w:rsid w:val="00635CEC"/>
    <w:pPr>
      <w:numPr>
        <w:numId w:val="5"/>
      </w:numPr>
      <w:contextualSpacing/>
    </w:pPr>
  </w:style>
  <w:style w:type="paragraph" w:customStyle="1" w:styleId="Tekstpodstawowyzwciciem1">
    <w:name w:val="Tekst podstawowy z wcięciem1"/>
    <w:basedOn w:val="Tekstpodstawowy"/>
    <w:rsid w:val="00635CEC"/>
    <w:pPr>
      <w:ind w:firstLine="210"/>
    </w:pPr>
  </w:style>
  <w:style w:type="paragraph" w:customStyle="1" w:styleId="Tekstpodstawowyzwciciem21">
    <w:name w:val="Tekst podstawowy z wcięciem 21"/>
    <w:basedOn w:val="Tekstpodstawowywcity"/>
    <w:rsid w:val="00635CEC"/>
    <w:pPr>
      <w:ind w:firstLine="210"/>
    </w:pPr>
  </w:style>
  <w:style w:type="character" w:customStyle="1" w:styleId="WW8Num1z0">
    <w:name w:val="WW8Num1z0"/>
    <w:rsid w:val="00635CEC"/>
  </w:style>
  <w:style w:type="character" w:customStyle="1" w:styleId="WW8Num1z1">
    <w:name w:val="WW8Num1z1"/>
    <w:rsid w:val="00635CEC"/>
  </w:style>
  <w:style w:type="character" w:customStyle="1" w:styleId="WW8Num1z2">
    <w:name w:val="WW8Num1z2"/>
    <w:rsid w:val="00635CEC"/>
  </w:style>
  <w:style w:type="character" w:customStyle="1" w:styleId="WW8Num1z3">
    <w:name w:val="WW8Num1z3"/>
    <w:rsid w:val="00635CEC"/>
  </w:style>
  <w:style w:type="character" w:customStyle="1" w:styleId="WW8Num1z4">
    <w:name w:val="WW8Num1z4"/>
    <w:rsid w:val="00635CEC"/>
  </w:style>
  <w:style w:type="character" w:customStyle="1" w:styleId="WW8Num1z5">
    <w:name w:val="WW8Num1z5"/>
    <w:rsid w:val="00635CEC"/>
  </w:style>
  <w:style w:type="character" w:customStyle="1" w:styleId="WW8Num1z6">
    <w:name w:val="WW8Num1z6"/>
    <w:rsid w:val="00635CEC"/>
  </w:style>
  <w:style w:type="character" w:customStyle="1" w:styleId="WW8Num1z7">
    <w:name w:val="WW8Num1z7"/>
    <w:rsid w:val="00635CEC"/>
  </w:style>
  <w:style w:type="character" w:customStyle="1" w:styleId="WW8Num1z8">
    <w:name w:val="WW8Num1z8"/>
    <w:rsid w:val="00635CEC"/>
  </w:style>
  <w:style w:type="character" w:customStyle="1" w:styleId="WW8Num2z0">
    <w:name w:val="WW8Num2z0"/>
    <w:rsid w:val="00635CEC"/>
    <w:rPr>
      <w:rFonts w:ascii="Symbol" w:hAnsi="Symbol" w:cs="Symbol" w:hint="default"/>
    </w:rPr>
  </w:style>
  <w:style w:type="character" w:customStyle="1" w:styleId="WW8Num3z0">
    <w:name w:val="WW8Num3z0"/>
    <w:rsid w:val="00635CEC"/>
    <w:rPr>
      <w:rFonts w:ascii="Symbol" w:hAnsi="Symbol" w:cs="Symbol" w:hint="default"/>
    </w:rPr>
  </w:style>
  <w:style w:type="character" w:customStyle="1" w:styleId="WW8Num4z0">
    <w:name w:val="WW8Num4z0"/>
    <w:rsid w:val="00635CEC"/>
    <w:rPr>
      <w:rFonts w:ascii="Symbol" w:hAnsi="Symbol" w:cs="Symbol" w:hint="default"/>
    </w:rPr>
  </w:style>
  <w:style w:type="character" w:customStyle="1" w:styleId="WW8Num5z0">
    <w:name w:val="WW8Num5z0"/>
    <w:rsid w:val="00635CEC"/>
  </w:style>
  <w:style w:type="character" w:customStyle="1" w:styleId="WW8Num6z0">
    <w:name w:val="WW8Num6z0"/>
    <w:rsid w:val="00635CEC"/>
    <w:rPr>
      <w:b w:val="0"/>
      <w:bCs w:val="0"/>
    </w:rPr>
  </w:style>
  <w:style w:type="character" w:customStyle="1" w:styleId="WW8Num7z0">
    <w:name w:val="WW8Num7z0"/>
    <w:rsid w:val="00635CE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u w:val="none"/>
      <w:effect w:val="none"/>
    </w:rPr>
  </w:style>
  <w:style w:type="character" w:customStyle="1" w:styleId="WW8Num7z1">
    <w:name w:val="WW8Num7z1"/>
    <w:rsid w:val="00635CEC"/>
  </w:style>
  <w:style w:type="character" w:customStyle="1" w:styleId="WW8Num7z2">
    <w:name w:val="WW8Num7z2"/>
    <w:rsid w:val="00635CEC"/>
  </w:style>
  <w:style w:type="character" w:customStyle="1" w:styleId="WW8Num7z3">
    <w:name w:val="WW8Num7z3"/>
    <w:rsid w:val="00635CEC"/>
  </w:style>
  <w:style w:type="character" w:customStyle="1" w:styleId="WW8Num7z4">
    <w:name w:val="WW8Num7z4"/>
    <w:rsid w:val="00635CEC"/>
  </w:style>
  <w:style w:type="character" w:customStyle="1" w:styleId="WW8Num7z5">
    <w:name w:val="WW8Num7z5"/>
    <w:rsid w:val="00635CEC"/>
  </w:style>
  <w:style w:type="character" w:customStyle="1" w:styleId="WW8Num7z6">
    <w:name w:val="WW8Num7z6"/>
    <w:rsid w:val="00635CEC"/>
  </w:style>
  <w:style w:type="character" w:customStyle="1" w:styleId="WW8Num7z7">
    <w:name w:val="WW8Num7z7"/>
    <w:rsid w:val="00635CEC"/>
  </w:style>
  <w:style w:type="character" w:customStyle="1" w:styleId="WW8Num7z8">
    <w:name w:val="WW8Num7z8"/>
    <w:rsid w:val="00635CEC"/>
  </w:style>
  <w:style w:type="character" w:customStyle="1" w:styleId="WW8Num8z0">
    <w:name w:val="WW8Num8z0"/>
    <w:rsid w:val="00635CEC"/>
  </w:style>
  <w:style w:type="character" w:customStyle="1" w:styleId="WW8Num8z1">
    <w:name w:val="WW8Num8z1"/>
    <w:rsid w:val="00635CEC"/>
    <w:rPr>
      <w:b w:val="0"/>
      <w:bCs w:val="0"/>
      <w:i w:val="0"/>
      <w:iCs/>
    </w:rPr>
  </w:style>
  <w:style w:type="character" w:customStyle="1" w:styleId="WW8Num8z2">
    <w:name w:val="WW8Num8z2"/>
    <w:rsid w:val="00635CEC"/>
    <w:rPr>
      <w:b w:val="0"/>
      <w:bCs w:val="0"/>
      <w:i w:val="0"/>
      <w:iCs w:val="0"/>
      <w:sz w:val="24"/>
    </w:rPr>
  </w:style>
  <w:style w:type="character" w:customStyle="1" w:styleId="WW8Num8z3">
    <w:name w:val="WW8Num8z3"/>
    <w:rsid w:val="00635CEC"/>
  </w:style>
  <w:style w:type="character" w:customStyle="1" w:styleId="WW8Num8z4">
    <w:name w:val="WW8Num8z4"/>
    <w:rsid w:val="00635CEC"/>
  </w:style>
  <w:style w:type="character" w:customStyle="1" w:styleId="WW8Num8z5">
    <w:name w:val="WW8Num8z5"/>
    <w:rsid w:val="00635CEC"/>
  </w:style>
  <w:style w:type="character" w:customStyle="1" w:styleId="WW8Num8z6">
    <w:name w:val="WW8Num8z6"/>
    <w:rsid w:val="00635CEC"/>
  </w:style>
  <w:style w:type="character" w:customStyle="1" w:styleId="WW8Num8z7">
    <w:name w:val="WW8Num8z7"/>
    <w:rsid w:val="00635CEC"/>
  </w:style>
  <w:style w:type="character" w:customStyle="1" w:styleId="WW8Num8z8">
    <w:name w:val="WW8Num8z8"/>
    <w:rsid w:val="00635CEC"/>
  </w:style>
  <w:style w:type="character" w:customStyle="1" w:styleId="WW8Num9z0">
    <w:name w:val="WW8Num9z0"/>
    <w:rsid w:val="00635CEC"/>
    <w:rPr>
      <w:rFonts w:ascii="Symbol" w:hAnsi="Symbol" w:cs="Symbol" w:hint="default"/>
      <w:sz w:val="16"/>
    </w:rPr>
  </w:style>
  <w:style w:type="character" w:customStyle="1" w:styleId="WW8Num10z0">
    <w:name w:val="WW8Num10z0"/>
    <w:rsid w:val="00635CEC"/>
    <w:rPr>
      <w:rFonts w:ascii="Calibri" w:hAnsi="Calibri" w:cs="Calibri" w:hint="default"/>
      <w:bCs/>
      <w:lang w:eastAsia="ar-SA"/>
    </w:rPr>
  </w:style>
  <w:style w:type="character" w:customStyle="1" w:styleId="WW8Num11z0">
    <w:name w:val="WW8Num11z0"/>
    <w:rsid w:val="00635CEC"/>
    <w:rPr>
      <w:rFonts w:ascii="Times New Roman" w:hAnsi="Times New Roman" w:cs="Times New Roman" w:hint="default"/>
      <w:b w:val="0"/>
      <w:bCs w:val="0"/>
      <w:i w:val="0"/>
      <w:iCs w:val="0"/>
      <w:sz w:val="24"/>
    </w:rPr>
  </w:style>
  <w:style w:type="character" w:customStyle="1" w:styleId="WW8Num11z1">
    <w:name w:val="WW8Num11z1"/>
    <w:rsid w:val="00635CEC"/>
    <w:rPr>
      <w:b w:val="0"/>
      <w:bCs w:val="0"/>
      <w:sz w:val="24"/>
      <w:szCs w:val="24"/>
    </w:rPr>
  </w:style>
  <w:style w:type="character" w:customStyle="1" w:styleId="WW8Num11z2">
    <w:name w:val="WW8Num11z2"/>
    <w:rsid w:val="00635CEC"/>
    <w:rPr>
      <w:rFonts w:ascii="Symbol" w:hAnsi="Symbol" w:cs="Symbol" w:hint="default"/>
      <w:b w:val="0"/>
      <w:bCs w:val="0"/>
    </w:rPr>
  </w:style>
  <w:style w:type="character" w:customStyle="1" w:styleId="WW8Num11z3">
    <w:name w:val="WW8Num11z3"/>
    <w:rsid w:val="00635CEC"/>
  </w:style>
  <w:style w:type="character" w:customStyle="1" w:styleId="WW8Num11z4">
    <w:name w:val="WW8Num11z4"/>
    <w:rsid w:val="00635CEC"/>
  </w:style>
  <w:style w:type="character" w:customStyle="1" w:styleId="WW8Num11z5">
    <w:name w:val="WW8Num11z5"/>
    <w:rsid w:val="00635CEC"/>
  </w:style>
  <w:style w:type="character" w:customStyle="1" w:styleId="WW8Num11z6">
    <w:name w:val="WW8Num11z6"/>
    <w:rsid w:val="00635CEC"/>
  </w:style>
  <w:style w:type="character" w:customStyle="1" w:styleId="WW8Num11z7">
    <w:name w:val="WW8Num11z7"/>
    <w:rsid w:val="00635CEC"/>
  </w:style>
  <w:style w:type="character" w:customStyle="1" w:styleId="WW8Num11z8">
    <w:name w:val="WW8Num11z8"/>
    <w:rsid w:val="00635CEC"/>
  </w:style>
  <w:style w:type="character" w:customStyle="1" w:styleId="WW8Num12z0">
    <w:name w:val="WW8Num12z0"/>
    <w:rsid w:val="00635CEC"/>
  </w:style>
  <w:style w:type="character" w:customStyle="1" w:styleId="WW8Num13z0">
    <w:name w:val="WW8Num13z0"/>
    <w:rsid w:val="00635CEC"/>
  </w:style>
  <w:style w:type="character" w:customStyle="1" w:styleId="WW8Num13z1">
    <w:name w:val="WW8Num13z1"/>
    <w:rsid w:val="00635CEC"/>
  </w:style>
  <w:style w:type="character" w:customStyle="1" w:styleId="WW8Num13z2">
    <w:name w:val="WW8Num13z2"/>
    <w:rsid w:val="00635CEC"/>
  </w:style>
  <w:style w:type="character" w:customStyle="1" w:styleId="WW8Num13z3">
    <w:name w:val="WW8Num13z3"/>
    <w:rsid w:val="00635CEC"/>
  </w:style>
  <w:style w:type="character" w:customStyle="1" w:styleId="WW8Num13z4">
    <w:name w:val="WW8Num13z4"/>
    <w:rsid w:val="00635CEC"/>
  </w:style>
  <w:style w:type="character" w:customStyle="1" w:styleId="WW8Num13z5">
    <w:name w:val="WW8Num13z5"/>
    <w:rsid w:val="00635CEC"/>
  </w:style>
  <w:style w:type="character" w:customStyle="1" w:styleId="WW8Num13z6">
    <w:name w:val="WW8Num13z6"/>
    <w:rsid w:val="00635CEC"/>
  </w:style>
  <w:style w:type="character" w:customStyle="1" w:styleId="WW8Num13z7">
    <w:name w:val="WW8Num13z7"/>
    <w:rsid w:val="00635CEC"/>
  </w:style>
  <w:style w:type="character" w:customStyle="1" w:styleId="WW8Num13z8">
    <w:name w:val="WW8Num13z8"/>
    <w:rsid w:val="00635CEC"/>
  </w:style>
  <w:style w:type="character" w:customStyle="1" w:styleId="WW8Num14z0">
    <w:name w:val="WW8Num14z0"/>
    <w:rsid w:val="00635CEC"/>
  </w:style>
  <w:style w:type="character" w:customStyle="1" w:styleId="WW8Num14z1">
    <w:name w:val="WW8Num14z1"/>
    <w:rsid w:val="00635CEC"/>
  </w:style>
  <w:style w:type="character" w:customStyle="1" w:styleId="WW8Num14z2">
    <w:name w:val="WW8Num14z2"/>
    <w:rsid w:val="00635CEC"/>
  </w:style>
  <w:style w:type="character" w:customStyle="1" w:styleId="WW8Num14z3">
    <w:name w:val="WW8Num14z3"/>
    <w:rsid w:val="00635CEC"/>
  </w:style>
  <w:style w:type="character" w:customStyle="1" w:styleId="WW8Num14z4">
    <w:name w:val="WW8Num14z4"/>
    <w:rsid w:val="00635CEC"/>
  </w:style>
  <w:style w:type="character" w:customStyle="1" w:styleId="WW8Num14z5">
    <w:name w:val="WW8Num14z5"/>
    <w:rsid w:val="00635CEC"/>
  </w:style>
  <w:style w:type="character" w:customStyle="1" w:styleId="WW8Num14z6">
    <w:name w:val="WW8Num14z6"/>
    <w:rsid w:val="00635CEC"/>
  </w:style>
  <w:style w:type="character" w:customStyle="1" w:styleId="WW8Num14z7">
    <w:name w:val="WW8Num14z7"/>
    <w:rsid w:val="00635CEC"/>
  </w:style>
  <w:style w:type="character" w:customStyle="1" w:styleId="WW8Num14z8">
    <w:name w:val="WW8Num14z8"/>
    <w:rsid w:val="00635CEC"/>
  </w:style>
  <w:style w:type="character" w:customStyle="1" w:styleId="WW8Num15z0">
    <w:name w:val="WW8Num15z0"/>
    <w:rsid w:val="00635CEC"/>
  </w:style>
  <w:style w:type="character" w:customStyle="1" w:styleId="WW8Num15z1">
    <w:name w:val="WW8Num15z1"/>
    <w:rsid w:val="00635CEC"/>
    <w:rPr>
      <w:b w:val="0"/>
      <w:bCs w:val="0"/>
      <w:i w:val="0"/>
      <w:iCs w:val="0"/>
    </w:rPr>
  </w:style>
  <w:style w:type="character" w:customStyle="1" w:styleId="WW8Num15z2">
    <w:name w:val="WW8Num15z2"/>
    <w:rsid w:val="00635CEC"/>
    <w:rPr>
      <w:rFonts w:ascii="Times New Roman" w:hAnsi="Times New Roman" w:cs="Times New Roman" w:hint="default"/>
      <w:b w:val="0"/>
      <w:bCs w:val="0"/>
      <w:i w:val="0"/>
      <w:iCs w:val="0"/>
      <w:sz w:val="24"/>
    </w:rPr>
  </w:style>
  <w:style w:type="character" w:customStyle="1" w:styleId="WW8Num15z3">
    <w:name w:val="WW8Num15z3"/>
    <w:rsid w:val="00635CEC"/>
  </w:style>
  <w:style w:type="character" w:customStyle="1" w:styleId="WW8Num15z4">
    <w:name w:val="WW8Num15z4"/>
    <w:rsid w:val="00635CEC"/>
  </w:style>
  <w:style w:type="character" w:customStyle="1" w:styleId="WW8Num15z5">
    <w:name w:val="WW8Num15z5"/>
    <w:rsid w:val="00635CEC"/>
  </w:style>
  <w:style w:type="character" w:customStyle="1" w:styleId="WW8Num15z6">
    <w:name w:val="WW8Num15z6"/>
    <w:rsid w:val="00635CEC"/>
  </w:style>
  <w:style w:type="character" w:customStyle="1" w:styleId="WW8Num15z7">
    <w:name w:val="WW8Num15z7"/>
    <w:rsid w:val="00635CEC"/>
  </w:style>
  <w:style w:type="character" w:customStyle="1" w:styleId="WW8Num15z8">
    <w:name w:val="WW8Num15z8"/>
    <w:rsid w:val="00635CEC"/>
  </w:style>
  <w:style w:type="character" w:customStyle="1" w:styleId="WW8Num16z0">
    <w:name w:val="WW8Num16z0"/>
    <w:rsid w:val="00635CEC"/>
    <w:rPr>
      <w:b/>
      <w:bCs w:val="0"/>
    </w:rPr>
  </w:style>
  <w:style w:type="character" w:customStyle="1" w:styleId="WW8Num16z1">
    <w:name w:val="WW8Num16z1"/>
    <w:rsid w:val="00635CEC"/>
    <w:rPr>
      <w:b w:val="0"/>
      <w:bCs w:val="0"/>
      <w:i w:val="0"/>
      <w:iCs w:val="0"/>
      <w:sz w:val="24"/>
      <w:szCs w:val="24"/>
    </w:rPr>
  </w:style>
  <w:style w:type="character" w:customStyle="1" w:styleId="WW8Num16z2">
    <w:name w:val="WW8Num16z2"/>
    <w:rsid w:val="00635CEC"/>
  </w:style>
  <w:style w:type="character" w:customStyle="1" w:styleId="WW8Num16z3">
    <w:name w:val="WW8Num16z3"/>
    <w:rsid w:val="00635CEC"/>
  </w:style>
  <w:style w:type="character" w:customStyle="1" w:styleId="WW8Num16z4">
    <w:name w:val="WW8Num16z4"/>
    <w:rsid w:val="00635CEC"/>
  </w:style>
  <w:style w:type="character" w:customStyle="1" w:styleId="WW8Num16z5">
    <w:name w:val="WW8Num16z5"/>
    <w:rsid w:val="00635CEC"/>
  </w:style>
  <w:style w:type="character" w:customStyle="1" w:styleId="WW8Num16z6">
    <w:name w:val="WW8Num16z6"/>
    <w:rsid w:val="00635CEC"/>
  </w:style>
  <w:style w:type="character" w:customStyle="1" w:styleId="WW8Num16z7">
    <w:name w:val="WW8Num16z7"/>
    <w:rsid w:val="00635CEC"/>
  </w:style>
  <w:style w:type="character" w:customStyle="1" w:styleId="WW8Num16z8">
    <w:name w:val="WW8Num16z8"/>
    <w:rsid w:val="00635CEC"/>
  </w:style>
  <w:style w:type="character" w:customStyle="1" w:styleId="WW8Num17z0">
    <w:name w:val="WW8Num17z0"/>
    <w:rsid w:val="00635CEC"/>
  </w:style>
  <w:style w:type="character" w:customStyle="1" w:styleId="WW8Num17z1">
    <w:name w:val="WW8Num17z1"/>
    <w:rsid w:val="00635CEC"/>
  </w:style>
  <w:style w:type="character" w:customStyle="1" w:styleId="WW8Num17z2">
    <w:name w:val="WW8Num17z2"/>
    <w:rsid w:val="00635CEC"/>
  </w:style>
  <w:style w:type="character" w:customStyle="1" w:styleId="WW8Num17z3">
    <w:name w:val="WW8Num17z3"/>
    <w:rsid w:val="00635CEC"/>
  </w:style>
  <w:style w:type="character" w:customStyle="1" w:styleId="WW8Num17z4">
    <w:name w:val="WW8Num17z4"/>
    <w:rsid w:val="00635CEC"/>
  </w:style>
  <w:style w:type="character" w:customStyle="1" w:styleId="WW8Num17z5">
    <w:name w:val="WW8Num17z5"/>
    <w:rsid w:val="00635CEC"/>
  </w:style>
  <w:style w:type="character" w:customStyle="1" w:styleId="WW8Num17z6">
    <w:name w:val="WW8Num17z6"/>
    <w:rsid w:val="00635CEC"/>
  </w:style>
  <w:style w:type="character" w:customStyle="1" w:styleId="WW8Num17z7">
    <w:name w:val="WW8Num17z7"/>
    <w:rsid w:val="00635CEC"/>
  </w:style>
  <w:style w:type="character" w:customStyle="1" w:styleId="WW8Num17z8">
    <w:name w:val="WW8Num17z8"/>
    <w:rsid w:val="00635CEC"/>
  </w:style>
  <w:style w:type="character" w:customStyle="1" w:styleId="WW8Num18z0">
    <w:name w:val="WW8Num18z0"/>
    <w:rsid w:val="00635CEC"/>
    <w:rPr>
      <w:color w:val="000000"/>
      <w:w w:val="102"/>
      <w:sz w:val="24"/>
      <w:szCs w:val="24"/>
    </w:rPr>
  </w:style>
  <w:style w:type="character" w:customStyle="1" w:styleId="WW8Num19z0">
    <w:name w:val="WW8Num19z0"/>
    <w:rsid w:val="00635CEC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WW8Num19z1">
    <w:name w:val="WW8Num19z1"/>
    <w:rsid w:val="00635CEC"/>
    <w:rPr>
      <w:rFonts w:ascii="Times New Roman" w:eastAsia="Times New Roman" w:hAnsi="Times New Roman" w:cs="Times New Roman" w:hint="default"/>
    </w:rPr>
  </w:style>
  <w:style w:type="character" w:customStyle="1" w:styleId="WW8Num19z2">
    <w:name w:val="WW8Num19z2"/>
    <w:rsid w:val="00635CEC"/>
    <w:rPr>
      <w:rFonts w:ascii="Calibri" w:hAnsi="Calibri" w:cs="Calibri" w:hint="default"/>
      <w:bCs/>
      <w:lang w:eastAsia="ar-SA"/>
    </w:rPr>
  </w:style>
  <w:style w:type="character" w:customStyle="1" w:styleId="WW8Num19z3">
    <w:name w:val="WW8Num19z3"/>
    <w:rsid w:val="00635CEC"/>
  </w:style>
  <w:style w:type="character" w:customStyle="1" w:styleId="WW8Num19z4">
    <w:name w:val="WW8Num19z4"/>
    <w:rsid w:val="00635CEC"/>
  </w:style>
  <w:style w:type="character" w:customStyle="1" w:styleId="WW8Num19z5">
    <w:name w:val="WW8Num19z5"/>
    <w:rsid w:val="00635CEC"/>
  </w:style>
  <w:style w:type="character" w:customStyle="1" w:styleId="WW8Num19z6">
    <w:name w:val="WW8Num19z6"/>
    <w:rsid w:val="00635CEC"/>
  </w:style>
  <w:style w:type="character" w:customStyle="1" w:styleId="WW8Num19z7">
    <w:name w:val="WW8Num19z7"/>
    <w:rsid w:val="00635CEC"/>
  </w:style>
  <w:style w:type="character" w:customStyle="1" w:styleId="WW8Num19z8">
    <w:name w:val="WW8Num19z8"/>
    <w:rsid w:val="00635CEC"/>
  </w:style>
  <w:style w:type="character" w:customStyle="1" w:styleId="WW8Num20z0">
    <w:name w:val="WW8Num20z0"/>
    <w:rsid w:val="00635CEC"/>
    <w:rPr>
      <w:b w:val="0"/>
      <w:bCs w:val="0"/>
    </w:rPr>
  </w:style>
  <w:style w:type="character" w:customStyle="1" w:styleId="WW8Num20z1">
    <w:name w:val="WW8Num20z1"/>
    <w:rsid w:val="00635CEC"/>
  </w:style>
  <w:style w:type="character" w:customStyle="1" w:styleId="WW8Num20z2">
    <w:name w:val="WW8Num20z2"/>
    <w:rsid w:val="00635CEC"/>
  </w:style>
  <w:style w:type="character" w:customStyle="1" w:styleId="WW8Num20z3">
    <w:name w:val="WW8Num20z3"/>
    <w:rsid w:val="00635CEC"/>
  </w:style>
  <w:style w:type="character" w:customStyle="1" w:styleId="WW8Num20z4">
    <w:name w:val="WW8Num20z4"/>
    <w:rsid w:val="00635CEC"/>
  </w:style>
  <w:style w:type="character" w:customStyle="1" w:styleId="WW8Num20z5">
    <w:name w:val="WW8Num20z5"/>
    <w:rsid w:val="00635CEC"/>
  </w:style>
  <w:style w:type="character" w:customStyle="1" w:styleId="WW8Num20z6">
    <w:name w:val="WW8Num20z6"/>
    <w:rsid w:val="00635CEC"/>
  </w:style>
  <w:style w:type="character" w:customStyle="1" w:styleId="WW8Num20z7">
    <w:name w:val="WW8Num20z7"/>
    <w:rsid w:val="00635CEC"/>
  </w:style>
  <w:style w:type="character" w:customStyle="1" w:styleId="WW8Num20z8">
    <w:name w:val="WW8Num20z8"/>
    <w:rsid w:val="00635CEC"/>
  </w:style>
  <w:style w:type="character" w:customStyle="1" w:styleId="WW8Num21z0">
    <w:name w:val="WW8Num21z0"/>
    <w:rsid w:val="00635CEC"/>
  </w:style>
  <w:style w:type="character" w:customStyle="1" w:styleId="WW8Num21z1">
    <w:name w:val="WW8Num21z1"/>
    <w:rsid w:val="00635CEC"/>
  </w:style>
  <w:style w:type="character" w:customStyle="1" w:styleId="WW8Num21z2">
    <w:name w:val="WW8Num21z2"/>
    <w:rsid w:val="00635CEC"/>
  </w:style>
  <w:style w:type="character" w:customStyle="1" w:styleId="WW8Num21z3">
    <w:name w:val="WW8Num21z3"/>
    <w:rsid w:val="00635CEC"/>
  </w:style>
  <w:style w:type="character" w:customStyle="1" w:styleId="WW8Num21z4">
    <w:name w:val="WW8Num21z4"/>
    <w:rsid w:val="00635CEC"/>
  </w:style>
  <w:style w:type="character" w:customStyle="1" w:styleId="WW8Num21z5">
    <w:name w:val="WW8Num21z5"/>
    <w:rsid w:val="00635CEC"/>
  </w:style>
  <w:style w:type="character" w:customStyle="1" w:styleId="WW8Num21z6">
    <w:name w:val="WW8Num21z6"/>
    <w:rsid w:val="00635CEC"/>
  </w:style>
  <w:style w:type="character" w:customStyle="1" w:styleId="WW8Num21z7">
    <w:name w:val="WW8Num21z7"/>
    <w:rsid w:val="00635CEC"/>
  </w:style>
  <w:style w:type="character" w:customStyle="1" w:styleId="WW8Num21z8">
    <w:name w:val="WW8Num21z8"/>
    <w:rsid w:val="00635CEC"/>
  </w:style>
  <w:style w:type="character" w:customStyle="1" w:styleId="WW8Num22z0">
    <w:name w:val="WW8Num22z0"/>
    <w:rsid w:val="00635CE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u w:val="none"/>
      <w:effect w:val="none"/>
    </w:rPr>
  </w:style>
  <w:style w:type="character" w:customStyle="1" w:styleId="WW8Num22z1">
    <w:name w:val="WW8Num22z1"/>
    <w:rsid w:val="00635CEC"/>
  </w:style>
  <w:style w:type="character" w:customStyle="1" w:styleId="WW8Num22z2">
    <w:name w:val="WW8Num22z2"/>
    <w:rsid w:val="00635CEC"/>
  </w:style>
  <w:style w:type="character" w:customStyle="1" w:styleId="WW8Num22z3">
    <w:name w:val="WW8Num22z3"/>
    <w:rsid w:val="00635CEC"/>
  </w:style>
  <w:style w:type="character" w:customStyle="1" w:styleId="WW8Num22z4">
    <w:name w:val="WW8Num22z4"/>
    <w:rsid w:val="00635CEC"/>
  </w:style>
  <w:style w:type="character" w:customStyle="1" w:styleId="WW8Num22z5">
    <w:name w:val="WW8Num22z5"/>
    <w:rsid w:val="00635CEC"/>
  </w:style>
  <w:style w:type="character" w:customStyle="1" w:styleId="WW8Num22z6">
    <w:name w:val="WW8Num22z6"/>
    <w:rsid w:val="00635CEC"/>
  </w:style>
  <w:style w:type="character" w:customStyle="1" w:styleId="WW8Num22z7">
    <w:name w:val="WW8Num22z7"/>
    <w:rsid w:val="00635CEC"/>
  </w:style>
  <w:style w:type="character" w:customStyle="1" w:styleId="WW8Num22z8">
    <w:name w:val="WW8Num22z8"/>
    <w:rsid w:val="00635CEC"/>
  </w:style>
  <w:style w:type="character" w:customStyle="1" w:styleId="WW8Num23z0">
    <w:name w:val="WW8Num23z0"/>
    <w:rsid w:val="00635CEC"/>
    <w:rPr>
      <w:b w:val="0"/>
      <w:bCs w:val="0"/>
      <w:sz w:val="24"/>
      <w:szCs w:val="24"/>
    </w:rPr>
  </w:style>
  <w:style w:type="character" w:customStyle="1" w:styleId="WW8Num23z1">
    <w:name w:val="WW8Num23z1"/>
    <w:rsid w:val="00635CEC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635CEC"/>
  </w:style>
  <w:style w:type="character" w:customStyle="1" w:styleId="WW8Num23z3">
    <w:name w:val="WW8Num23z3"/>
    <w:rsid w:val="00635CEC"/>
  </w:style>
  <w:style w:type="character" w:customStyle="1" w:styleId="WW8Num23z4">
    <w:name w:val="WW8Num23z4"/>
    <w:rsid w:val="00635CEC"/>
  </w:style>
  <w:style w:type="character" w:customStyle="1" w:styleId="WW8Num23z5">
    <w:name w:val="WW8Num23z5"/>
    <w:rsid w:val="00635CEC"/>
  </w:style>
  <w:style w:type="character" w:customStyle="1" w:styleId="WW8Num23z6">
    <w:name w:val="WW8Num23z6"/>
    <w:rsid w:val="00635CEC"/>
  </w:style>
  <w:style w:type="character" w:customStyle="1" w:styleId="WW8Num23z7">
    <w:name w:val="WW8Num23z7"/>
    <w:rsid w:val="00635CEC"/>
  </w:style>
  <w:style w:type="character" w:customStyle="1" w:styleId="WW8Num23z8">
    <w:name w:val="WW8Num23z8"/>
    <w:rsid w:val="00635CEC"/>
  </w:style>
  <w:style w:type="character" w:customStyle="1" w:styleId="WW8Num24z0">
    <w:name w:val="WW8Num24z0"/>
    <w:rsid w:val="00635CE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u w:val="none"/>
      <w:effect w:val="none"/>
    </w:rPr>
  </w:style>
  <w:style w:type="character" w:customStyle="1" w:styleId="WW8Num24z1">
    <w:name w:val="WW8Num24z1"/>
    <w:rsid w:val="00635CEC"/>
    <w:rPr>
      <w:b w:val="0"/>
      <w:bCs w:val="0"/>
    </w:rPr>
  </w:style>
  <w:style w:type="character" w:customStyle="1" w:styleId="WW8Num24z2">
    <w:name w:val="WW8Num24z2"/>
    <w:rsid w:val="00635CEC"/>
  </w:style>
  <w:style w:type="character" w:customStyle="1" w:styleId="WW8Num24z3">
    <w:name w:val="WW8Num24z3"/>
    <w:rsid w:val="00635CEC"/>
  </w:style>
  <w:style w:type="character" w:customStyle="1" w:styleId="WW8Num24z4">
    <w:name w:val="WW8Num24z4"/>
    <w:rsid w:val="00635CEC"/>
  </w:style>
  <w:style w:type="character" w:customStyle="1" w:styleId="WW8Num24z5">
    <w:name w:val="WW8Num24z5"/>
    <w:rsid w:val="00635CEC"/>
  </w:style>
  <w:style w:type="character" w:customStyle="1" w:styleId="WW8Num24z6">
    <w:name w:val="WW8Num24z6"/>
    <w:rsid w:val="00635CEC"/>
  </w:style>
  <w:style w:type="character" w:customStyle="1" w:styleId="WW8Num24z7">
    <w:name w:val="WW8Num24z7"/>
    <w:rsid w:val="00635CEC"/>
  </w:style>
  <w:style w:type="character" w:customStyle="1" w:styleId="WW8Num24z8">
    <w:name w:val="WW8Num24z8"/>
    <w:rsid w:val="00635CEC"/>
  </w:style>
  <w:style w:type="character" w:customStyle="1" w:styleId="WW8Num25z0">
    <w:name w:val="WW8Num25z0"/>
    <w:rsid w:val="00635CEC"/>
    <w:rPr>
      <w:rFonts w:ascii="Times New Roman" w:hAnsi="Times New Roman" w:cs="Times New Roman" w:hint="default"/>
      <w:b w:val="0"/>
      <w:bCs w:val="0"/>
      <w:i w:val="0"/>
      <w:iCs w:val="0"/>
      <w:sz w:val="24"/>
    </w:rPr>
  </w:style>
  <w:style w:type="character" w:customStyle="1" w:styleId="WW8Num25z1">
    <w:name w:val="WW8Num25z1"/>
    <w:rsid w:val="00635CEC"/>
    <w:rPr>
      <w:rFonts w:ascii="Arial" w:hAnsi="Arial" w:cs="Times New Roman" w:hint="default"/>
      <w:b w:val="0"/>
      <w:bCs w:val="0"/>
      <w:i w:val="0"/>
      <w:iCs w:val="0"/>
      <w:sz w:val="24"/>
    </w:rPr>
  </w:style>
  <w:style w:type="character" w:customStyle="1" w:styleId="WW8Num25z2">
    <w:name w:val="WW8Num25z2"/>
    <w:rsid w:val="00635CEC"/>
    <w:rPr>
      <w:lang w:eastAsia="ar-SA"/>
    </w:rPr>
  </w:style>
  <w:style w:type="character" w:customStyle="1" w:styleId="WW8Num25z3">
    <w:name w:val="WW8Num25z3"/>
    <w:rsid w:val="00635CEC"/>
  </w:style>
  <w:style w:type="character" w:customStyle="1" w:styleId="WW8Num25z4">
    <w:name w:val="WW8Num25z4"/>
    <w:rsid w:val="00635CEC"/>
  </w:style>
  <w:style w:type="character" w:customStyle="1" w:styleId="WW8Num25z5">
    <w:name w:val="WW8Num25z5"/>
    <w:rsid w:val="00635CEC"/>
  </w:style>
  <w:style w:type="character" w:customStyle="1" w:styleId="WW8Num25z6">
    <w:name w:val="WW8Num25z6"/>
    <w:rsid w:val="00635CEC"/>
  </w:style>
  <w:style w:type="character" w:customStyle="1" w:styleId="WW8Num25z7">
    <w:name w:val="WW8Num25z7"/>
    <w:rsid w:val="00635CEC"/>
  </w:style>
  <w:style w:type="character" w:customStyle="1" w:styleId="WW8Num25z8">
    <w:name w:val="WW8Num25z8"/>
    <w:rsid w:val="00635CEC"/>
  </w:style>
  <w:style w:type="character" w:customStyle="1" w:styleId="WW8Num26z0">
    <w:name w:val="WW8Num26z0"/>
    <w:rsid w:val="00635CEC"/>
    <w:rPr>
      <w:rFonts w:ascii="Symbol" w:hAnsi="Symbol" w:cs="Symbol" w:hint="default"/>
      <w:color w:val="000000"/>
      <w:w w:val="102"/>
    </w:rPr>
  </w:style>
  <w:style w:type="character" w:customStyle="1" w:styleId="WW8Num27z0">
    <w:name w:val="WW8Num27z0"/>
    <w:rsid w:val="00635CEC"/>
    <w:rPr>
      <w:rFonts w:ascii="Wingdings" w:hAnsi="Wingdings" w:cs="Wingdings" w:hint="default"/>
    </w:rPr>
  </w:style>
  <w:style w:type="character" w:customStyle="1" w:styleId="WW8Num28z0">
    <w:name w:val="WW8Num28z0"/>
    <w:rsid w:val="00635CEC"/>
  </w:style>
  <w:style w:type="character" w:customStyle="1" w:styleId="WW8Num29z0">
    <w:name w:val="WW8Num29z0"/>
    <w:rsid w:val="00635CEC"/>
    <w:rPr>
      <w:color w:val="000000"/>
    </w:rPr>
  </w:style>
  <w:style w:type="character" w:customStyle="1" w:styleId="WW8Num30z0">
    <w:name w:val="WW8Num30z0"/>
    <w:rsid w:val="00635CEC"/>
    <w:rPr>
      <w:rFonts w:ascii="Arial" w:hAnsi="Arial" w:cs="Arial" w:hint="default"/>
      <w:sz w:val="21"/>
      <w:szCs w:val="21"/>
      <w:lang w:eastAsia="en-US"/>
    </w:rPr>
  </w:style>
  <w:style w:type="character" w:customStyle="1" w:styleId="WW8Num31z0">
    <w:name w:val="WW8Num31z0"/>
    <w:rsid w:val="00635CEC"/>
  </w:style>
  <w:style w:type="character" w:customStyle="1" w:styleId="WW8Num32z0">
    <w:name w:val="WW8Num32z0"/>
    <w:rsid w:val="00635CEC"/>
    <w:rPr>
      <w:rFonts w:ascii="Symbol" w:hAnsi="Symbol" w:cs="Symbol" w:hint="default"/>
    </w:rPr>
  </w:style>
  <w:style w:type="character" w:customStyle="1" w:styleId="WW8Num33z0">
    <w:name w:val="WW8Num33z0"/>
    <w:rsid w:val="00635CEC"/>
    <w:rPr>
      <w:rFonts w:ascii="Times New Roman" w:hAnsi="Times New Roman" w:cs="Times New Roman" w:hint="default"/>
      <w:color w:val="auto"/>
    </w:rPr>
  </w:style>
  <w:style w:type="character" w:customStyle="1" w:styleId="WW8Num34z0">
    <w:name w:val="WW8Num34z0"/>
    <w:rsid w:val="00635CEC"/>
    <w:rPr>
      <w:b/>
      <w:bCs w:val="0"/>
    </w:rPr>
  </w:style>
  <w:style w:type="character" w:customStyle="1" w:styleId="WW8Num35z0">
    <w:name w:val="WW8Num35z0"/>
    <w:rsid w:val="00635CEC"/>
  </w:style>
  <w:style w:type="character" w:customStyle="1" w:styleId="WW8Num36z0">
    <w:name w:val="WW8Num36z0"/>
    <w:rsid w:val="00635CEC"/>
    <w:rPr>
      <w:rFonts w:ascii="Symbol" w:hAnsi="Symbol" w:cs="Symbol" w:hint="default"/>
    </w:rPr>
  </w:style>
  <w:style w:type="character" w:customStyle="1" w:styleId="WW8Num37z0">
    <w:name w:val="WW8Num37z0"/>
    <w:rsid w:val="00635CEC"/>
  </w:style>
  <w:style w:type="character" w:customStyle="1" w:styleId="WW8Num38z0">
    <w:name w:val="WW8Num38z0"/>
    <w:rsid w:val="00635CEC"/>
    <w:rPr>
      <w:i w:val="0"/>
      <w:iCs w:val="0"/>
    </w:rPr>
  </w:style>
  <w:style w:type="character" w:customStyle="1" w:styleId="WW8Num39z0">
    <w:name w:val="WW8Num39z0"/>
    <w:rsid w:val="00635CEC"/>
    <w:rPr>
      <w:b w:val="0"/>
      <w:bCs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WW8Num40z0">
    <w:name w:val="WW8Num40z0"/>
    <w:rsid w:val="00635CEC"/>
    <w:rPr>
      <w:rFonts w:ascii="Symbol" w:hAnsi="Symbol" w:cs="Symbol" w:hint="default"/>
      <w:sz w:val="21"/>
      <w:szCs w:val="21"/>
      <w:lang w:eastAsia="en-US"/>
    </w:rPr>
  </w:style>
  <w:style w:type="character" w:customStyle="1" w:styleId="WW8Num41z0">
    <w:name w:val="WW8Num41z0"/>
    <w:rsid w:val="00635CEC"/>
    <w:rPr>
      <w:rFonts w:ascii="Times New Roman" w:hAnsi="Times New Roman" w:cs="Times New Roman" w:hint="default"/>
      <w:color w:val="auto"/>
    </w:rPr>
  </w:style>
  <w:style w:type="character" w:customStyle="1" w:styleId="WW8Num42z0">
    <w:name w:val="WW8Num42z0"/>
    <w:rsid w:val="00635CEC"/>
    <w:rPr>
      <w:rFonts w:ascii="Symbol" w:hAnsi="Symbol" w:cs="Symbol" w:hint="default"/>
      <w:w w:val="102"/>
      <w:sz w:val="24"/>
      <w:szCs w:val="24"/>
    </w:rPr>
  </w:style>
  <w:style w:type="character" w:customStyle="1" w:styleId="WW8Num43z0">
    <w:name w:val="WW8Num43z0"/>
    <w:rsid w:val="00635CEC"/>
  </w:style>
  <w:style w:type="character" w:customStyle="1" w:styleId="WW8Num44z0">
    <w:name w:val="WW8Num44z0"/>
    <w:rsid w:val="00635CEC"/>
  </w:style>
  <w:style w:type="character" w:customStyle="1" w:styleId="WW8Num45z0">
    <w:name w:val="WW8Num45z0"/>
    <w:rsid w:val="00635CEC"/>
    <w:rPr>
      <w:i w:val="0"/>
      <w:iCs w:val="0"/>
      <w:color w:val="000000"/>
    </w:rPr>
  </w:style>
  <w:style w:type="character" w:customStyle="1" w:styleId="WW8Num46z0">
    <w:name w:val="WW8Num46z0"/>
    <w:rsid w:val="00635CEC"/>
    <w:rPr>
      <w:rFonts w:ascii="Symbol" w:hAnsi="Symbol" w:cs="Symbol" w:hint="default"/>
    </w:rPr>
  </w:style>
  <w:style w:type="character" w:customStyle="1" w:styleId="WW8Num3z1">
    <w:name w:val="WW8Num3z1"/>
    <w:rsid w:val="00635CEC"/>
  </w:style>
  <w:style w:type="character" w:customStyle="1" w:styleId="WW8Num3z2">
    <w:name w:val="WW8Num3z2"/>
    <w:rsid w:val="00635CEC"/>
  </w:style>
  <w:style w:type="character" w:customStyle="1" w:styleId="WW8Num3z3">
    <w:name w:val="WW8Num3z3"/>
    <w:rsid w:val="00635CEC"/>
  </w:style>
  <w:style w:type="character" w:customStyle="1" w:styleId="WW8Num3z4">
    <w:name w:val="WW8Num3z4"/>
    <w:rsid w:val="00635CEC"/>
  </w:style>
  <w:style w:type="character" w:customStyle="1" w:styleId="WW8Num3z5">
    <w:name w:val="WW8Num3z5"/>
    <w:rsid w:val="00635CEC"/>
  </w:style>
  <w:style w:type="character" w:customStyle="1" w:styleId="WW8Num3z6">
    <w:name w:val="WW8Num3z6"/>
    <w:rsid w:val="00635CEC"/>
  </w:style>
  <w:style w:type="character" w:customStyle="1" w:styleId="WW8Num3z7">
    <w:name w:val="WW8Num3z7"/>
    <w:rsid w:val="00635CEC"/>
  </w:style>
  <w:style w:type="character" w:customStyle="1" w:styleId="WW8Num3z8">
    <w:name w:val="WW8Num3z8"/>
    <w:rsid w:val="00635CEC"/>
  </w:style>
  <w:style w:type="character" w:customStyle="1" w:styleId="WW8Num10z1">
    <w:name w:val="WW8Num10z1"/>
    <w:rsid w:val="00635CEC"/>
  </w:style>
  <w:style w:type="character" w:customStyle="1" w:styleId="WW8Num10z2">
    <w:name w:val="WW8Num10z2"/>
    <w:rsid w:val="00635CEC"/>
  </w:style>
  <w:style w:type="character" w:customStyle="1" w:styleId="WW8Num10z3">
    <w:name w:val="WW8Num10z3"/>
    <w:rsid w:val="00635CEC"/>
  </w:style>
  <w:style w:type="character" w:customStyle="1" w:styleId="WW8Num10z4">
    <w:name w:val="WW8Num10z4"/>
    <w:rsid w:val="00635CEC"/>
  </w:style>
  <w:style w:type="character" w:customStyle="1" w:styleId="WW8Num10z5">
    <w:name w:val="WW8Num10z5"/>
    <w:rsid w:val="00635CEC"/>
  </w:style>
  <w:style w:type="character" w:customStyle="1" w:styleId="WW8Num10z6">
    <w:name w:val="WW8Num10z6"/>
    <w:rsid w:val="00635CEC"/>
  </w:style>
  <w:style w:type="character" w:customStyle="1" w:styleId="WW8Num10z7">
    <w:name w:val="WW8Num10z7"/>
    <w:rsid w:val="00635CEC"/>
  </w:style>
  <w:style w:type="character" w:customStyle="1" w:styleId="WW8Num10z8">
    <w:name w:val="WW8Num10z8"/>
    <w:rsid w:val="00635CEC"/>
  </w:style>
  <w:style w:type="character" w:customStyle="1" w:styleId="WW8Num12z1">
    <w:name w:val="WW8Num12z1"/>
    <w:rsid w:val="00635CEC"/>
    <w:rPr>
      <w:b w:val="0"/>
      <w:bCs w:val="0"/>
      <w:i w:val="0"/>
      <w:iCs/>
    </w:rPr>
  </w:style>
  <w:style w:type="character" w:customStyle="1" w:styleId="WW8Num12z2">
    <w:name w:val="WW8Num12z2"/>
    <w:rsid w:val="00635CEC"/>
    <w:rPr>
      <w:b w:val="0"/>
      <w:bCs w:val="0"/>
      <w:i w:val="0"/>
      <w:iCs w:val="0"/>
      <w:sz w:val="24"/>
    </w:rPr>
  </w:style>
  <w:style w:type="character" w:customStyle="1" w:styleId="WW8Num12z3">
    <w:name w:val="WW8Num12z3"/>
    <w:rsid w:val="00635CEC"/>
  </w:style>
  <w:style w:type="character" w:customStyle="1" w:styleId="WW8Num12z4">
    <w:name w:val="WW8Num12z4"/>
    <w:rsid w:val="00635CEC"/>
  </w:style>
  <w:style w:type="character" w:customStyle="1" w:styleId="WW8Num12z5">
    <w:name w:val="WW8Num12z5"/>
    <w:rsid w:val="00635CEC"/>
  </w:style>
  <w:style w:type="character" w:customStyle="1" w:styleId="WW8Num12z6">
    <w:name w:val="WW8Num12z6"/>
    <w:rsid w:val="00635CEC"/>
  </w:style>
  <w:style w:type="character" w:customStyle="1" w:styleId="WW8Num12z7">
    <w:name w:val="WW8Num12z7"/>
    <w:rsid w:val="00635CEC"/>
  </w:style>
  <w:style w:type="character" w:customStyle="1" w:styleId="WW8Num12z8">
    <w:name w:val="WW8Num12z8"/>
    <w:rsid w:val="00635CEC"/>
  </w:style>
  <w:style w:type="character" w:customStyle="1" w:styleId="WW8Num30z1">
    <w:name w:val="WW8Num30z1"/>
    <w:rsid w:val="00635CEC"/>
    <w:rPr>
      <w:rFonts w:ascii="Times New Roman" w:eastAsia="Times New Roman" w:hAnsi="Times New Roman" w:cs="Times New Roman" w:hint="default"/>
    </w:rPr>
  </w:style>
  <w:style w:type="character" w:customStyle="1" w:styleId="WW8Num30z2">
    <w:name w:val="WW8Num30z2"/>
    <w:rsid w:val="00635CEC"/>
    <w:rPr>
      <w:rFonts w:ascii="Calibri" w:hAnsi="Calibri" w:cs="Calibri" w:hint="default"/>
      <w:bCs/>
      <w:lang w:eastAsia="ar-SA"/>
    </w:rPr>
  </w:style>
  <w:style w:type="character" w:customStyle="1" w:styleId="WW8Num30z3">
    <w:name w:val="WW8Num30z3"/>
    <w:rsid w:val="00635CEC"/>
  </w:style>
  <w:style w:type="character" w:customStyle="1" w:styleId="WW8Num30z4">
    <w:name w:val="WW8Num30z4"/>
    <w:rsid w:val="00635CEC"/>
  </w:style>
  <w:style w:type="character" w:customStyle="1" w:styleId="WW8Num30z5">
    <w:name w:val="WW8Num30z5"/>
    <w:rsid w:val="00635CEC"/>
  </w:style>
  <w:style w:type="character" w:customStyle="1" w:styleId="WW8Num30z6">
    <w:name w:val="WW8Num30z6"/>
    <w:rsid w:val="00635CEC"/>
  </w:style>
  <w:style w:type="character" w:customStyle="1" w:styleId="WW8Num30z7">
    <w:name w:val="WW8Num30z7"/>
    <w:rsid w:val="00635CEC"/>
  </w:style>
  <w:style w:type="character" w:customStyle="1" w:styleId="WW8Num30z8">
    <w:name w:val="WW8Num30z8"/>
    <w:rsid w:val="00635CEC"/>
  </w:style>
  <w:style w:type="character" w:customStyle="1" w:styleId="WW8Num31z1">
    <w:name w:val="WW8Num31z1"/>
    <w:rsid w:val="00635CEC"/>
  </w:style>
  <w:style w:type="character" w:customStyle="1" w:styleId="WW8Num31z2">
    <w:name w:val="WW8Num31z2"/>
    <w:rsid w:val="00635CEC"/>
  </w:style>
  <w:style w:type="character" w:customStyle="1" w:styleId="WW8Num31z3">
    <w:name w:val="WW8Num31z3"/>
    <w:rsid w:val="00635CEC"/>
  </w:style>
  <w:style w:type="character" w:customStyle="1" w:styleId="WW8Num31z4">
    <w:name w:val="WW8Num31z4"/>
    <w:rsid w:val="00635CEC"/>
  </w:style>
  <w:style w:type="character" w:customStyle="1" w:styleId="WW8Num31z5">
    <w:name w:val="WW8Num31z5"/>
    <w:rsid w:val="00635CEC"/>
  </w:style>
  <w:style w:type="character" w:customStyle="1" w:styleId="WW8Num31z6">
    <w:name w:val="WW8Num31z6"/>
    <w:rsid w:val="00635CEC"/>
  </w:style>
  <w:style w:type="character" w:customStyle="1" w:styleId="WW8Num31z7">
    <w:name w:val="WW8Num31z7"/>
    <w:rsid w:val="00635CEC"/>
  </w:style>
  <w:style w:type="character" w:customStyle="1" w:styleId="WW8Num31z8">
    <w:name w:val="WW8Num31z8"/>
    <w:rsid w:val="00635CEC"/>
  </w:style>
  <w:style w:type="character" w:customStyle="1" w:styleId="WW8Num32z1">
    <w:name w:val="WW8Num32z1"/>
    <w:rsid w:val="00635CEC"/>
  </w:style>
  <w:style w:type="character" w:customStyle="1" w:styleId="WW8Num32z2">
    <w:name w:val="WW8Num32z2"/>
    <w:rsid w:val="00635CEC"/>
  </w:style>
  <w:style w:type="character" w:customStyle="1" w:styleId="WW8Num32z3">
    <w:name w:val="WW8Num32z3"/>
    <w:rsid w:val="00635CEC"/>
  </w:style>
  <w:style w:type="character" w:customStyle="1" w:styleId="WW8Num32z4">
    <w:name w:val="WW8Num32z4"/>
    <w:rsid w:val="00635CEC"/>
  </w:style>
  <w:style w:type="character" w:customStyle="1" w:styleId="WW8Num32z5">
    <w:name w:val="WW8Num32z5"/>
    <w:rsid w:val="00635CEC"/>
  </w:style>
  <w:style w:type="character" w:customStyle="1" w:styleId="WW8Num32z6">
    <w:name w:val="WW8Num32z6"/>
    <w:rsid w:val="00635CEC"/>
  </w:style>
  <w:style w:type="character" w:customStyle="1" w:styleId="WW8Num32z7">
    <w:name w:val="WW8Num32z7"/>
    <w:rsid w:val="00635CEC"/>
  </w:style>
  <w:style w:type="character" w:customStyle="1" w:styleId="WW8Num32z8">
    <w:name w:val="WW8Num32z8"/>
    <w:rsid w:val="00635CEC"/>
  </w:style>
  <w:style w:type="character" w:customStyle="1" w:styleId="WW8Num33z1">
    <w:name w:val="WW8Num33z1"/>
    <w:rsid w:val="00635CEC"/>
  </w:style>
  <w:style w:type="character" w:customStyle="1" w:styleId="WW8Num33z2">
    <w:name w:val="WW8Num33z2"/>
    <w:rsid w:val="00635CEC"/>
  </w:style>
  <w:style w:type="character" w:customStyle="1" w:styleId="WW8Num33z3">
    <w:name w:val="WW8Num33z3"/>
    <w:rsid w:val="00635CEC"/>
  </w:style>
  <w:style w:type="character" w:customStyle="1" w:styleId="WW8Num33z4">
    <w:name w:val="WW8Num33z4"/>
    <w:rsid w:val="00635CEC"/>
  </w:style>
  <w:style w:type="character" w:customStyle="1" w:styleId="WW8Num33z5">
    <w:name w:val="WW8Num33z5"/>
    <w:rsid w:val="00635CEC"/>
  </w:style>
  <w:style w:type="character" w:customStyle="1" w:styleId="WW8Num33z6">
    <w:name w:val="WW8Num33z6"/>
    <w:rsid w:val="00635CEC"/>
  </w:style>
  <w:style w:type="character" w:customStyle="1" w:styleId="WW8Num33z7">
    <w:name w:val="WW8Num33z7"/>
    <w:rsid w:val="00635CEC"/>
  </w:style>
  <w:style w:type="character" w:customStyle="1" w:styleId="WW8Num33z8">
    <w:name w:val="WW8Num33z8"/>
    <w:rsid w:val="00635CEC"/>
  </w:style>
  <w:style w:type="character" w:customStyle="1" w:styleId="WW8Num34z1">
    <w:name w:val="WW8Num34z1"/>
    <w:rsid w:val="00635CEC"/>
    <w:rPr>
      <w:rFonts w:ascii="Times New Roman" w:eastAsia="Times New Roman" w:hAnsi="Times New Roman" w:cs="Times New Roman" w:hint="default"/>
    </w:rPr>
  </w:style>
  <w:style w:type="character" w:customStyle="1" w:styleId="WW8Num34z2">
    <w:name w:val="WW8Num34z2"/>
    <w:rsid w:val="00635CEC"/>
  </w:style>
  <w:style w:type="character" w:customStyle="1" w:styleId="WW8Num34z3">
    <w:name w:val="WW8Num34z3"/>
    <w:rsid w:val="00635CEC"/>
  </w:style>
  <w:style w:type="character" w:customStyle="1" w:styleId="WW8Num34z4">
    <w:name w:val="WW8Num34z4"/>
    <w:rsid w:val="00635CEC"/>
  </w:style>
  <w:style w:type="character" w:customStyle="1" w:styleId="WW8Num34z5">
    <w:name w:val="WW8Num34z5"/>
    <w:rsid w:val="00635CEC"/>
  </w:style>
  <w:style w:type="character" w:customStyle="1" w:styleId="WW8Num34z6">
    <w:name w:val="WW8Num34z6"/>
    <w:rsid w:val="00635CEC"/>
  </w:style>
  <w:style w:type="character" w:customStyle="1" w:styleId="WW8Num34z7">
    <w:name w:val="WW8Num34z7"/>
    <w:rsid w:val="00635CEC"/>
  </w:style>
  <w:style w:type="character" w:customStyle="1" w:styleId="WW8Num34z8">
    <w:name w:val="WW8Num34z8"/>
    <w:rsid w:val="00635CEC"/>
  </w:style>
  <w:style w:type="character" w:customStyle="1" w:styleId="WW8Num35z1">
    <w:name w:val="WW8Num35z1"/>
    <w:rsid w:val="00635CEC"/>
    <w:rPr>
      <w:b w:val="0"/>
      <w:bCs w:val="0"/>
    </w:rPr>
  </w:style>
  <w:style w:type="character" w:customStyle="1" w:styleId="WW8Num35z2">
    <w:name w:val="WW8Num35z2"/>
    <w:rsid w:val="00635CEC"/>
  </w:style>
  <w:style w:type="character" w:customStyle="1" w:styleId="WW8Num35z3">
    <w:name w:val="WW8Num35z3"/>
    <w:rsid w:val="00635CEC"/>
  </w:style>
  <w:style w:type="character" w:customStyle="1" w:styleId="WW8Num35z4">
    <w:name w:val="WW8Num35z4"/>
    <w:rsid w:val="00635CEC"/>
  </w:style>
  <w:style w:type="character" w:customStyle="1" w:styleId="WW8Num35z5">
    <w:name w:val="WW8Num35z5"/>
    <w:rsid w:val="00635CEC"/>
  </w:style>
  <w:style w:type="character" w:customStyle="1" w:styleId="WW8Num35z6">
    <w:name w:val="WW8Num35z6"/>
    <w:rsid w:val="00635CEC"/>
  </w:style>
  <w:style w:type="character" w:customStyle="1" w:styleId="WW8Num35z7">
    <w:name w:val="WW8Num35z7"/>
    <w:rsid w:val="00635CEC"/>
  </w:style>
  <w:style w:type="character" w:customStyle="1" w:styleId="WW8Num35z8">
    <w:name w:val="WW8Num35z8"/>
    <w:rsid w:val="00635CEC"/>
  </w:style>
  <w:style w:type="character" w:customStyle="1" w:styleId="WW8Num36z1">
    <w:name w:val="WW8Num36z1"/>
    <w:rsid w:val="00635CEC"/>
    <w:rPr>
      <w:rFonts w:ascii="Arial" w:hAnsi="Arial" w:cs="Times New Roman" w:hint="default"/>
      <w:b w:val="0"/>
      <w:bCs w:val="0"/>
      <w:i w:val="0"/>
      <w:iCs w:val="0"/>
      <w:sz w:val="24"/>
    </w:rPr>
  </w:style>
  <w:style w:type="character" w:customStyle="1" w:styleId="WW8Num36z2">
    <w:name w:val="WW8Num36z2"/>
    <w:rsid w:val="00635CEC"/>
    <w:rPr>
      <w:lang w:eastAsia="ar-SA"/>
    </w:rPr>
  </w:style>
  <w:style w:type="character" w:customStyle="1" w:styleId="WW8Num36z3">
    <w:name w:val="WW8Num36z3"/>
    <w:rsid w:val="00635CEC"/>
  </w:style>
  <w:style w:type="character" w:customStyle="1" w:styleId="WW8Num36z4">
    <w:name w:val="WW8Num36z4"/>
    <w:rsid w:val="00635CEC"/>
  </w:style>
  <w:style w:type="character" w:customStyle="1" w:styleId="WW8Num36z5">
    <w:name w:val="WW8Num36z5"/>
    <w:rsid w:val="00635CEC"/>
  </w:style>
  <w:style w:type="character" w:customStyle="1" w:styleId="WW8Num36z6">
    <w:name w:val="WW8Num36z6"/>
    <w:rsid w:val="00635CEC"/>
  </w:style>
  <w:style w:type="character" w:customStyle="1" w:styleId="WW8Num36z7">
    <w:name w:val="WW8Num36z7"/>
    <w:rsid w:val="00635CEC"/>
  </w:style>
  <w:style w:type="character" w:customStyle="1" w:styleId="WW8Num36z8">
    <w:name w:val="WW8Num36z8"/>
    <w:rsid w:val="00635CEC"/>
  </w:style>
  <w:style w:type="character" w:customStyle="1" w:styleId="WW8Num37z1">
    <w:name w:val="WW8Num37z1"/>
    <w:rsid w:val="00635CEC"/>
    <w:rPr>
      <w:rFonts w:ascii="Courier New" w:hAnsi="Courier New" w:cs="Courier New" w:hint="default"/>
    </w:rPr>
  </w:style>
  <w:style w:type="character" w:customStyle="1" w:styleId="WW8Num37z2">
    <w:name w:val="WW8Num37z2"/>
    <w:rsid w:val="00635CEC"/>
    <w:rPr>
      <w:rFonts w:ascii="Wingdings" w:hAnsi="Wingdings" w:cs="Wingdings" w:hint="default"/>
    </w:rPr>
  </w:style>
  <w:style w:type="character" w:customStyle="1" w:styleId="WW8Num38z1">
    <w:name w:val="WW8Num38z1"/>
    <w:rsid w:val="00635CEC"/>
  </w:style>
  <w:style w:type="character" w:customStyle="1" w:styleId="WW8Num38z2">
    <w:name w:val="WW8Num38z2"/>
    <w:rsid w:val="00635CEC"/>
  </w:style>
  <w:style w:type="character" w:customStyle="1" w:styleId="WW8Num38z3">
    <w:name w:val="WW8Num38z3"/>
    <w:rsid w:val="00635CEC"/>
  </w:style>
  <w:style w:type="character" w:customStyle="1" w:styleId="WW8Num38z4">
    <w:name w:val="WW8Num38z4"/>
    <w:rsid w:val="00635CEC"/>
  </w:style>
  <w:style w:type="character" w:customStyle="1" w:styleId="WW8Num38z5">
    <w:name w:val="WW8Num38z5"/>
    <w:rsid w:val="00635CEC"/>
  </w:style>
  <w:style w:type="character" w:customStyle="1" w:styleId="WW8Num38z6">
    <w:name w:val="WW8Num38z6"/>
    <w:rsid w:val="00635CEC"/>
  </w:style>
  <w:style w:type="character" w:customStyle="1" w:styleId="WW8Num38z7">
    <w:name w:val="WW8Num38z7"/>
    <w:rsid w:val="00635CEC"/>
  </w:style>
  <w:style w:type="character" w:customStyle="1" w:styleId="WW8Num38z8">
    <w:name w:val="WW8Num38z8"/>
    <w:rsid w:val="00635CEC"/>
  </w:style>
  <w:style w:type="character" w:customStyle="1" w:styleId="WW8Num39z1">
    <w:name w:val="WW8Num39z1"/>
    <w:rsid w:val="00635CEC"/>
  </w:style>
  <w:style w:type="character" w:customStyle="1" w:styleId="WW8Num39z2">
    <w:name w:val="WW8Num39z2"/>
    <w:rsid w:val="00635CEC"/>
  </w:style>
  <w:style w:type="character" w:customStyle="1" w:styleId="WW8Num39z3">
    <w:name w:val="WW8Num39z3"/>
    <w:rsid w:val="00635CEC"/>
  </w:style>
  <w:style w:type="character" w:customStyle="1" w:styleId="WW8Num39z4">
    <w:name w:val="WW8Num39z4"/>
    <w:rsid w:val="00635CEC"/>
  </w:style>
  <w:style w:type="character" w:customStyle="1" w:styleId="WW8Num39z5">
    <w:name w:val="WW8Num39z5"/>
    <w:rsid w:val="00635CEC"/>
  </w:style>
  <w:style w:type="character" w:customStyle="1" w:styleId="WW8Num39z6">
    <w:name w:val="WW8Num39z6"/>
    <w:rsid w:val="00635CEC"/>
  </w:style>
  <w:style w:type="character" w:customStyle="1" w:styleId="WW8Num39z7">
    <w:name w:val="WW8Num39z7"/>
    <w:rsid w:val="00635CEC"/>
  </w:style>
  <w:style w:type="character" w:customStyle="1" w:styleId="WW8Num39z8">
    <w:name w:val="WW8Num39z8"/>
    <w:rsid w:val="00635CEC"/>
  </w:style>
  <w:style w:type="character" w:customStyle="1" w:styleId="WW8Num40z1">
    <w:name w:val="WW8Num40z1"/>
    <w:rsid w:val="00635CEC"/>
    <w:rPr>
      <w:rFonts w:ascii="Courier New" w:hAnsi="Courier New" w:cs="Courier New" w:hint="default"/>
    </w:rPr>
  </w:style>
  <w:style w:type="character" w:customStyle="1" w:styleId="WW8Num40z2">
    <w:name w:val="WW8Num40z2"/>
    <w:rsid w:val="00635CEC"/>
    <w:rPr>
      <w:rFonts w:ascii="Wingdings" w:hAnsi="Wingdings" w:cs="Wingdings" w:hint="default"/>
    </w:rPr>
  </w:style>
  <w:style w:type="character" w:customStyle="1" w:styleId="WW8Num41z1">
    <w:name w:val="WW8Num41z1"/>
    <w:rsid w:val="00635CEC"/>
    <w:rPr>
      <w:rFonts w:ascii="Courier New" w:hAnsi="Courier New" w:cs="Courier New" w:hint="default"/>
    </w:rPr>
  </w:style>
  <w:style w:type="character" w:customStyle="1" w:styleId="WW8Num41z3">
    <w:name w:val="WW8Num41z3"/>
    <w:rsid w:val="00635CEC"/>
    <w:rPr>
      <w:rFonts w:ascii="Symbol" w:hAnsi="Symbol" w:cs="Symbol" w:hint="default"/>
    </w:rPr>
  </w:style>
  <w:style w:type="character" w:customStyle="1" w:styleId="WW8Num42z1">
    <w:name w:val="WW8Num42z1"/>
    <w:rsid w:val="00635CEC"/>
    <w:rPr>
      <w:rFonts w:ascii="Courier New" w:hAnsi="Courier New" w:cs="Courier New" w:hint="default"/>
    </w:rPr>
  </w:style>
  <w:style w:type="character" w:customStyle="1" w:styleId="WW8Num42z2">
    <w:name w:val="WW8Num42z2"/>
    <w:rsid w:val="00635CEC"/>
    <w:rPr>
      <w:rFonts w:ascii="Wingdings" w:hAnsi="Wingdings" w:cs="Wingdings" w:hint="default"/>
    </w:rPr>
  </w:style>
  <w:style w:type="character" w:customStyle="1" w:styleId="WW8Num42z3">
    <w:name w:val="WW8Num42z3"/>
    <w:rsid w:val="00635CEC"/>
    <w:rPr>
      <w:rFonts w:ascii="Symbol" w:hAnsi="Symbol" w:cs="Symbol" w:hint="default"/>
    </w:rPr>
  </w:style>
  <w:style w:type="character" w:customStyle="1" w:styleId="WW8Num43z1">
    <w:name w:val="WW8Num43z1"/>
    <w:rsid w:val="00635CEC"/>
  </w:style>
  <w:style w:type="character" w:customStyle="1" w:styleId="WW8Num43z2">
    <w:name w:val="WW8Num43z2"/>
    <w:rsid w:val="00635CEC"/>
  </w:style>
  <w:style w:type="character" w:customStyle="1" w:styleId="WW8Num43z3">
    <w:name w:val="WW8Num43z3"/>
    <w:rsid w:val="00635CEC"/>
  </w:style>
  <w:style w:type="character" w:customStyle="1" w:styleId="WW8Num43z4">
    <w:name w:val="WW8Num43z4"/>
    <w:rsid w:val="00635CEC"/>
  </w:style>
  <w:style w:type="character" w:customStyle="1" w:styleId="WW8Num43z5">
    <w:name w:val="WW8Num43z5"/>
    <w:rsid w:val="00635CEC"/>
  </w:style>
  <w:style w:type="character" w:customStyle="1" w:styleId="WW8Num43z6">
    <w:name w:val="WW8Num43z6"/>
    <w:rsid w:val="00635CEC"/>
  </w:style>
  <w:style w:type="character" w:customStyle="1" w:styleId="WW8Num43z7">
    <w:name w:val="WW8Num43z7"/>
    <w:rsid w:val="00635CEC"/>
  </w:style>
  <w:style w:type="character" w:customStyle="1" w:styleId="WW8Num43z8">
    <w:name w:val="WW8Num43z8"/>
    <w:rsid w:val="00635CEC"/>
  </w:style>
  <w:style w:type="character" w:customStyle="1" w:styleId="WW8Num44z1">
    <w:name w:val="WW8Num44z1"/>
    <w:rsid w:val="00635CEC"/>
  </w:style>
  <w:style w:type="character" w:customStyle="1" w:styleId="WW8Num44z2">
    <w:name w:val="WW8Num44z2"/>
    <w:rsid w:val="00635CEC"/>
  </w:style>
  <w:style w:type="character" w:customStyle="1" w:styleId="WW8Num44z3">
    <w:name w:val="WW8Num44z3"/>
    <w:rsid w:val="00635CEC"/>
  </w:style>
  <w:style w:type="character" w:customStyle="1" w:styleId="WW8Num44z4">
    <w:name w:val="WW8Num44z4"/>
    <w:rsid w:val="00635CEC"/>
  </w:style>
  <w:style w:type="character" w:customStyle="1" w:styleId="WW8Num44z5">
    <w:name w:val="WW8Num44z5"/>
    <w:rsid w:val="00635CEC"/>
  </w:style>
  <w:style w:type="character" w:customStyle="1" w:styleId="WW8Num44z6">
    <w:name w:val="WW8Num44z6"/>
    <w:rsid w:val="00635CEC"/>
  </w:style>
  <w:style w:type="character" w:customStyle="1" w:styleId="WW8Num44z7">
    <w:name w:val="WW8Num44z7"/>
    <w:rsid w:val="00635CEC"/>
  </w:style>
  <w:style w:type="character" w:customStyle="1" w:styleId="WW8Num44z8">
    <w:name w:val="WW8Num44z8"/>
    <w:rsid w:val="00635CEC"/>
  </w:style>
  <w:style w:type="character" w:customStyle="1" w:styleId="WW8Num45z1">
    <w:name w:val="WW8Num45z1"/>
    <w:rsid w:val="00635CEC"/>
  </w:style>
  <w:style w:type="character" w:customStyle="1" w:styleId="WW8Num45z2">
    <w:name w:val="WW8Num45z2"/>
    <w:rsid w:val="00635CEC"/>
  </w:style>
  <w:style w:type="character" w:customStyle="1" w:styleId="WW8Num45z3">
    <w:name w:val="WW8Num45z3"/>
    <w:rsid w:val="00635CEC"/>
  </w:style>
  <w:style w:type="character" w:customStyle="1" w:styleId="WW8Num45z4">
    <w:name w:val="WW8Num45z4"/>
    <w:rsid w:val="00635CEC"/>
  </w:style>
  <w:style w:type="character" w:customStyle="1" w:styleId="WW8Num45z5">
    <w:name w:val="WW8Num45z5"/>
    <w:rsid w:val="00635CEC"/>
  </w:style>
  <w:style w:type="character" w:customStyle="1" w:styleId="WW8Num45z6">
    <w:name w:val="WW8Num45z6"/>
    <w:rsid w:val="00635CEC"/>
  </w:style>
  <w:style w:type="character" w:customStyle="1" w:styleId="WW8Num45z7">
    <w:name w:val="WW8Num45z7"/>
    <w:rsid w:val="00635CEC"/>
  </w:style>
  <w:style w:type="character" w:customStyle="1" w:styleId="WW8Num45z8">
    <w:name w:val="WW8Num45z8"/>
    <w:rsid w:val="00635CEC"/>
  </w:style>
  <w:style w:type="character" w:customStyle="1" w:styleId="WW8Num46z1">
    <w:name w:val="WW8Num46z1"/>
    <w:rsid w:val="00635CEC"/>
    <w:rPr>
      <w:rFonts w:ascii="Courier New" w:hAnsi="Courier New" w:cs="Courier New" w:hint="default"/>
    </w:rPr>
  </w:style>
  <w:style w:type="character" w:customStyle="1" w:styleId="WW8Num46z2">
    <w:name w:val="WW8Num46z2"/>
    <w:rsid w:val="00635CEC"/>
    <w:rPr>
      <w:rFonts w:ascii="Wingdings" w:hAnsi="Wingdings" w:cs="Wingdings" w:hint="default"/>
    </w:rPr>
  </w:style>
  <w:style w:type="character" w:customStyle="1" w:styleId="WW8Num47z0">
    <w:name w:val="WW8Num47z0"/>
    <w:rsid w:val="00635CEC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 w:color="000000"/>
      <w:effect w:val="none"/>
      <w:vertAlign w:val="baseline"/>
    </w:rPr>
  </w:style>
  <w:style w:type="character" w:customStyle="1" w:styleId="WW8Num48z0">
    <w:name w:val="WW8Num48z0"/>
    <w:rsid w:val="00635CEC"/>
    <w:rPr>
      <w:rFonts w:ascii="Times New Roman" w:hAnsi="Times New Roman" w:cs="Times New Roman" w:hint="default"/>
      <w:color w:val="auto"/>
    </w:rPr>
  </w:style>
  <w:style w:type="character" w:customStyle="1" w:styleId="WW8Num48z1">
    <w:name w:val="WW8Num48z1"/>
    <w:rsid w:val="00635CEC"/>
    <w:rPr>
      <w:rFonts w:ascii="Courier New" w:hAnsi="Courier New" w:cs="Courier New" w:hint="default"/>
    </w:rPr>
  </w:style>
  <w:style w:type="character" w:customStyle="1" w:styleId="WW8Num48z2">
    <w:name w:val="WW8Num48z2"/>
    <w:rsid w:val="00635CEC"/>
    <w:rPr>
      <w:rFonts w:ascii="Wingdings" w:hAnsi="Wingdings" w:cs="Wingdings" w:hint="default"/>
    </w:rPr>
  </w:style>
  <w:style w:type="character" w:customStyle="1" w:styleId="WW8Num48z3">
    <w:name w:val="WW8Num48z3"/>
    <w:rsid w:val="00635CEC"/>
    <w:rPr>
      <w:rFonts w:ascii="Symbol" w:hAnsi="Symbol" w:cs="Symbol" w:hint="default"/>
    </w:rPr>
  </w:style>
  <w:style w:type="character" w:customStyle="1" w:styleId="WW8Num49z0">
    <w:name w:val="WW8Num49z0"/>
    <w:rsid w:val="00635CEC"/>
    <w:rPr>
      <w:b/>
      <w:bCs w:val="0"/>
    </w:rPr>
  </w:style>
  <w:style w:type="character" w:customStyle="1" w:styleId="WW8Num49z1">
    <w:name w:val="WW8Num49z1"/>
    <w:rsid w:val="00635CEC"/>
  </w:style>
  <w:style w:type="character" w:customStyle="1" w:styleId="WW8Num49z2">
    <w:name w:val="WW8Num49z2"/>
    <w:rsid w:val="00635CEC"/>
  </w:style>
  <w:style w:type="character" w:customStyle="1" w:styleId="WW8Num49z3">
    <w:name w:val="WW8Num49z3"/>
    <w:rsid w:val="00635CEC"/>
  </w:style>
  <w:style w:type="character" w:customStyle="1" w:styleId="WW8Num49z4">
    <w:name w:val="WW8Num49z4"/>
    <w:rsid w:val="00635CEC"/>
  </w:style>
  <w:style w:type="character" w:customStyle="1" w:styleId="WW8Num49z5">
    <w:name w:val="WW8Num49z5"/>
    <w:rsid w:val="00635CEC"/>
  </w:style>
  <w:style w:type="character" w:customStyle="1" w:styleId="WW8Num49z6">
    <w:name w:val="WW8Num49z6"/>
    <w:rsid w:val="00635CEC"/>
  </w:style>
  <w:style w:type="character" w:customStyle="1" w:styleId="WW8Num49z7">
    <w:name w:val="WW8Num49z7"/>
    <w:rsid w:val="00635CEC"/>
  </w:style>
  <w:style w:type="character" w:customStyle="1" w:styleId="WW8Num49z8">
    <w:name w:val="WW8Num49z8"/>
    <w:rsid w:val="00635CEC"/>
  </w:style>
  <w:style w:type="character" w:customStyle="1" w:styleId="WW8Num50z0">
    <w:name w:val="WW8Num50z0"/>
    <w:rsid w:val="00635CEC"/>
  </w:style>
  <w:style w:type="character" w:customStyle="1" w:styleId="WW8Num50z1">
    <w:name w:val="WW8Num50z1"/>
    <w:rsid w:val="00635CEC"/>
  </w:style>
  <w:style w:type="character" w:customStyle="1" w:styleId="WW8Num50z2">
    <w:name w:val="WW8Num50z2"/>
    <w:rsid w:val="00635CEC"/>
  </w:style>
  <w:style w:type="character" w:customStyle="1" w:styleId="WW8Num50z3">
    <w:name w:val="WW8Num50z3"/>
    <w:rsid w:val="00635CEC"/>
  </w:style>
  <w:style w:type="character" w:customStyle="1" w:styleId="WW8Num50z4">
    <w:name w:val="WW8Num50z4"/>
    <w:rsid w:val="00635CEC"/>
  </w:style>
  <w:style w:type="character" w:customStyle="1" w:styleId="WW8Num50z5">
    <w:name w:val="WW8Num50z5"/>
    <w:rsid w:val="00635CEC"/>
  </w:style>
  <w:style w:type="character" w:customStyle="1" w:styleId="WW8Num50z6">
    <w:name w:val="WW8Num50z6"/>
    <w:rsid w:val="00635CEC"/>
  </w:style>
  <w:style w:type="character" w:customStyle="1" w:styleId="WW8Num50z7">
    <w:name w:val="WW8Num50z7"/>
    <w:rsid w:val="00635CEC"/>
  </w:style>
  <w:style w:type="character" w:customStyle="1" w:styleId="WW8Num50z8">
    <w:name w:val="WW8Num50z8"/>
    <w:rsid w:val="00635CEC"/>
  </w:style>
  <w:style w:type="character" w:customStyle="1" w:styleId="WW8Num51z0">
    <w:name w:val="WW8Num51z0"/>
    <w:rsid w:val="00635CEC"/>
    <w:rPr>
      <w:rFonts w:ascii="Symbol" w:hAnsi="Symbol" w:cs="Symbol" w:hint="default"/>
    </w:rPr>
  </w:style>
  <w:style w:type="character" w:customStyle="1" w:styleId="WW8Num51z1">
    <w:name w:val="WW8Num51z1"/>
    <w:rsid w:val="00635CEC"/>
    <w:rPr>
      <w:rFonts w:ascii="Courier New" w:hAnsi="Courier New" w:cs="Courier New" w:hint="default"/>
    </w:rPr>
  </w:style>
  <w:style w:type="character" w:customStyle="1" w:styleId="WW8Num51z2">
    <w:name w:val="WW8Num51z2"/>
    <w:rsid w:val="00635CEC"/>
    <w:rPr>
      <w:rFonts w:ascii="Wingdings" w:hAnsi="Wingdings" w:cs="Wingdings" w:hint="default"/>
    </w:rPr>
  </w:style>
  <w:style w:type="character" w:customStyle="1" w:styleId="WW8Num52z0">
    <w:name w:val="WW8Num52z0"/>
    <w:rsid w:val="00635CEC"/>
  </w:style>
  <w:style w:type="character" w:customStyle="1" w:styleId="WW8Num52z1">
    <w:name w:val="WW8Num52z1"/>
    <w:rsid w:val="00635CEC"/>
  </w:style>
  <w:style w:type="character" w:customStyle="1" w:styleId="WW8Num52z2">
    <w:name w:val="WW8Num52z2"/>
    <w:rsid w:val="00635CEC"/>
  </w:style>
  <w:style w:type="character" w:customStyle="1" w:styleId="WW8Num52z3">
    <w:name w:val="WW8Num52z3"/>
    <w:rsid w:val="00635CEC"/>
  </w:style>
  <w:style w:type="character" w:customStyle="1" w:styleId="WW8Num52z4">
    <w:name w:val="WW8Num52z4"/>
    <w:rsid w:val="00635CEC"/>
  </w:style>
  <w:style w:type="character" w:customStyle="1" w:styleId="WW8Num52z5">
    <w:name w:val="WW8Num52z5"/>
    <w:rsid w:val="00635CEC"/>
  </w:style>
  <w:style w:type="character" w:customStyle="1" w:styleId="WW8Num52z6">
    <w:name w:val="WW8Num52z6"/>
    <w:rsid w:val="00635CEC"/>
  </w:style>
  <w:style w:type="character" w:customStyle="1" w:styleId="WW8Num52z7">
    <w:name w:val="WW8Num52z7"/>
    <w:rsid w:val="00635CEC"/>
  </w:style>
  <w:style w:type="character" w:customStyle="1" w:styleId="WW8Num52z8">
    <w:name w:val="WW8Num52z8"/>
    <w:rsid w:val="00635CEC"/>
  </w:style>
  <w:style w:type="character" w:customStyle="1" w:styleId="WW8Num53z0">
    <w:name w:val="WW8Num53z0"/>
    <w:rsid w:val="00635CEC"/>
    <w:rPr>
      <w:rFonts w:ascii="Symbol" w:hAnsi="Symbol" w:cs="Symbol" w:hint="default"/>
      <w:color w:val="auto"/>
    </w:rPr>
  </w:style>
  <w:style w:type="character" w:customStyle="1" w:styleId="WW8Num53z1">
    <w:name w:val="WW8Num53z1"/>
    <w:rsid w:val="00635CEC"/>
    <w:rPr>
      <w:rFonts w:ascii="Courier New" w:hAnsi="Courier New" w:cs="Courier New" w:hint="default"/>
    </w:rPr>
  </w:style>
  <w:style w:type="character" w:customStyle="1" w:styleId="WW8Num53z2">
    <w:name w:val="WW8Num53z2"/>
    <w:rsid w:val="00635CEC"/>
    <w:rPr>
      <w:rFonts w:ascii="Wingdings" w:hAnsi="Wingdings" w:cs="Wingdings" w:hint="default"/>
    </w:rPr>
  </w:style>
  <w:style w:type="character" w:customStyle="1" w:styleId="WW8Num53z3">
    <w:name w:val="WW8Num53z3"/>
    <w:rsid w:val="00635CEC"/>
    <w:rPr>
      <w:rFonts w:ascii="Symbol" w:hAnsi="Symbol" w:cs="Symbol" w:hint="default"/>
    </w:rPr>
  </w:style>
  <w:style w:type="character" w:customStyle="1" w:styleId="WW8Num54z0">
    <w:name w:val="WW8Num54z0"/>
    <w:rsid w:val="00635CEC"/>
  </w:style>
  <w:style w:type="character" w:customStyle="1" w:styleId="WW8Num54z1">
    <w:name w:val="WW8Num54z1"/>
    <w:rsid w:val="00635CEC"/>
  </w:style>
  <w:style w:type="character" w:customStyle="1" w:styleId="WW8Num54z2">
    <w:name w:val="WW8Num54z2"/>
    <w:rsid w:val="00635CEC"/>
  </w:style>
  <w:style w:type="character" w:customStyle="1" w:styleId="WW8Num54z3">
    <w:name w:val="WW8Num54z3"/>
    <w:rsid w:val="00635CEC"/>
  </w:style>
  <w:style w:type="character" w:customStyle="1" w:styleId="WW8Num54z4">
    <w:name w:val="WW8Num54z4"/>
    <w:rsid w:val="00635CEC"/>
  </w:style>
  <w:style w:type="character" w:customStyle="1" w:styleId="WW8Num54z5">
    <w:name w:val="WW8Num54z5"/>
    <w:rsid w:val="00635CEC"/>
  </w:style>
  <w:style w:type="character" w:customStyle="1" w:styleId="WW8Num54z6">
    <w:name w:val="WW8Num54z6"/>
    <w:rsid w:val="00635CEC"/>
  </w:style>
  <w:style w:type="character" w:customStyle="1" w:styleId="WW8Num54z7">
    <w:name w:val="WW8Num54z7"/>
    <w:rsid w:val="00635CEC"/>
  </w:style>
  <w:style w:type="character" w:customStyle="1" w:styleId="WW8Num54z8">
    <w:name w:val="WW8Num54z8"/>
    <w:rsid w:val="00635CEC"/>
  </w:style>
  <w:style w:type="character" w:customStyle="1" w:styleId="WW8Num55z0">
    <w:name w:val="WW8Num55z0"/>
    <w:rsid w:val="00635CEC"/>
  </w:style>
  <w:style w:type="character" w:customStyle="1" w:styleId="WW8Num55z1">
    <w:name w:val="WW8Num55z1"/>
    <w:rsid w:val="00635CEC"/>
  </w:style>
  <w:style w:type="character" w:customStyle="1" w:styleId="WW8Num55z2">
    <w:name w:val="WW8Num55z2"/>
    <w:rsid w:val="00635CEC"/>
  </w:style>
  <w:style w:type="character" w:customStyle="1" w:styleId="WW8Num55z3">
    <w:name w:val="WW8Num55z3"/>
    <w:rsid w:val="00635CEC"/>
  </w:style>
  <w:style w:type="character" w:customStyle="1" w:styleId="WW8Num55z4">
    <w:name w:val="WW8Num55z4"/>
    <w:rsid w:val="00635CEC"/>
  </w:style>
  <w:style w:type="character" w:customStyle="1" w:styleId="WW8Num55z5">
    <w:name w:val="WW8Num55z5"/>
    <w:rsid w:val="00635CEC"/>
  </w:style>
  <w:style w:type="character" w:customStyle="1" w:styleId="WW8Num55z6">
    <w:name w:val="WW8Num55z6"/>
    <w:rsid w:val="00635CEC"/>
  </w:style>
  <w:style w:type="character" w:customStyle="1" w:styleId="WW8Num55z7">
    <w:name w:val="WW8Num55z7"/>
    <w:rsid w:val="00635CEC"/>
  </w:style>
  <w:style w:type="character" w:customStyle="1" w:styleId="WW8Num55z8">
    <w:name w:val="WW8Num55z8"/>
    <w:rsid w:val="00635CEC"/>
  </w:style>
  <w:style w:type="character" w:customStyle="1" w:styleId="WW8Num56z0">
    <w:name w:val="WW8Num56z0"/>
    <w:rsid w:val="00635CEC"/>
    <w:rPr>
      <w:rFonts w:ascii="Symbol" w:hAnsi="Symbol" w:cs="Symbol" w:hint="default"/>
    </w:rPr>
  </w:style>
  <w:style w:type="character" w:customStyle="1" w:styleId="WW8Num56z1">
    <w:name w:val="WW8Num56z1"/>
    <w:rsid w:val="00635CEC"/>
    <w:rPr>
      <w:rFonts w:ascii="Courier New" w:hAnsi="Courier New" w:cs="Courier New" w:hint="default"/>
    </w:rPr>
  </w:style>
  <w:style w:type="character" w:customStyle="1" w:styleId="WW8Num56z2">
    <w:name w:val="WW8Num56z2"/>
    <w:rsid w:val="00635CEC"/>
    <w:rPr>
      <w:rFonts w:ascii="Wingdings" w:hAnsi="Wingdings" w:cs="Wingdings" w:hint="default"/>
    </w:rPr>
  </w:style>
  <w:style w:type="character" w:customStyle="1" w:styleId="WW8Num57z0">
    <w:name w:val="WW8Num57z0"/>
    <w:rsid w:val="00635CEC"/>
    <w:rPr>
      <w:i w:val="0"/>
      <w:iCs w:val="0"/>
    </w:rPr>
  </w:style>
  <w:style w:type="character" w:customStyle="1" w:styleId="WW8Num57z1">
    <w:name w:val="WW8Num57z1"/>
    <w:rsid w:val="00635CEC"/>
    <w:rPr>
      <w:rFonts w:ascii="Courier New" w:hAnsi="Courier New" w:cs="Courier New" w:hint="default"/>
    </w:rPr>
  </w:style>
  <w:style w:type="character" w:customStyle="1" w:styleId="WW8Num57z2">
    <w:name w:val="WW8Num57z2"/>
    <w:rsid w:val="00635CEC"/>
    <w:rPr>
      <w:rFonts w:ascii="Wingdings" w:hAnsi="Wingdings" w:cs="Wingdings" w:hint="default"/>
    </w:rPr>
  </w:style>
  <w:style w:type="character" w:customStyle="1" w:styleId="WW8Num57z3">
    <w:name w:val="WW8Num57z3"/>
    <w:rsid w:val="00635CEC"/>
    <w:rPr>
      <w:rFonts w:ascii="Symbol" w:hAnsi="Symbol" w:cs="Symbol" w:hint="default"/>
    </w:rPr>
  </w:style>
  <w:style w:type="character" w:customStyle="1" w:styleId="WW8Num58z0">
    <w:name w:val="WW8Num58z0"/>
    <w:rsid w:val="00635CEC"/>
    <w:rPr>
      <w:b w:val="0"/>
      <w:bCs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WW8Num58z1">
    <w:name w:val="WW8Num58z1"/>
    <w:rsid w:val="00635CEC"/>
  </w:style>
  <w:style w:type="character" w:customStyle="1" w:styleId="WW8Num58z2">
    <w:name w:val="WW8Num58z2"/>
    <w:rsid w:val="00635CEC"/>
  </w:style>
  <w:style w:type="character" w:customStyle="1" w:styleId="WW8Num58z3">
    <w:name w:val="WW8Num58z3"/>
    <w:rsid w:val="00635CEC"/>
  </w:style>
  <w:style w:type="character" w:customStyle="1" w:styleId="WW8Num58z4">
    <w:name w:val="WW8Num58z4"/>
    <w:rsid w:val="00635CEC"/>
  </w:style>
  <w:style w:type="character" w:customStyle="1" w:styleId="WW8Num58z5">
    <w:name w:val="WW8Num58z5"/>
    <w:rsid w:val="00635CEC"/>
  </w:style>
  <w:style w:type="character" w:customStyle="1" w:styleId="WW8Num58z6">
    <w:name w:val="WW8Num58z6"/>
    <w:rsid w:val="00635CEC"/>
  </w:style>
  <w:style w:type="character" w:customStyle="1" w:styleId="WW8Num58z7">
    <w:name w:val="WW8Num58z7"/>
    <w:rsid w:val="00635CEC"/>
  </w:style>
  <w:style w:type="character" w:customStyle="1" w:styleId="WW8Num58z8">
    <w:name w:val="WW8Num58z8"/>
    <w:rsid w:val="00635CEC"/>
  </w:style>
  <w:style w:type="character" w:customStyle="1" w:styleId="WW8Num59z0">
    <w:name w:val="WW8Num59z0"/>
    <w:rsid w:val="00635CEC"/>
    <w:rPr>
      <w:rFonts w:ascii="Symbol" w:hAnsi="Symbol" w:cs="Symbol" w:hint="default"/>
      <w:sz w:val="21"/>
      <w:szCs w:val="21"/>
      <w:lang w:eastAsia="en-US"/>
    </w:rPr>
  </w:style>
  <w:style w:type="character" w:customStyle="1" w:styleId="WW8Num59z1">
    <w:name w:val="WW8Num59z1"/>
    <w:rsid w:val="00635CEC"/>
    <w:rPr>
      <w:rFonts w:ascii="Courier New" w:hAnsi="Courier New" w:cs="Courier New" w:hint="default"/>
    </w:rPr>
  </w:style>
  <w:style w:type="character" w:customStyle="1" w:styleId="WW8Num59z2">
    <w:name w:val="WW8Num59z2"/>
    <w:rsid w:val="00635CEC"/>
    <w:rPr>
      <w:rFonts w:ascii="Wingdings" w:hAnsi="Wingdings" w:cs="Wingdings" w:hint="default"/>
    </w:rPr>
  </w:style>
  <w:style w:type="character" w:customStyle="1" w:styleId="WW8Num60z0">
    <w:name w:val="WW8Num60z0"/>
    <w:rsid w:val="00635CEC"/>
    <w:rPr>
      <w:rFonts w:ascii="Times New Roman" w:hAnsi="Times New Roman" w:cs="Times New Roman" w:hint="default"/>
      <w:color w:val="auto"/>
    </w:rPr>
  </w:style>
  <w:style w:type="character" w:customStyle="1" w:styleId="WW8Num60z1">
    <w:name w:val="WW8Num60z1"/>
    <w:rsid w:val="00635CEC"/>
    <w:rPr>
      <w:rFonts w:ascii="Courier New" w:hAnsi="Courier New" w:cs="Courier New" w:hint="default"/>
    </w:rPr>
  </w:style>
  <w:style w:type="character" w:customStyle="1" w:styleId="WW8Num60z2">
    <w:name w:val="WW8Num60z2"/>
    <w:rsid w:val="00635CEC"/>
    <w:rPr>
      <w:rFonts w:ascii="Wingdings" w:hAnsi="Wingdings" w:cs="Wingdings" w:hint="default"/>
    </w:rPr>
  </w:style>
  <w:style w:type="character" w:customStyle="1" w:styleId="WW8Num60z3">
    <w:name w:val="WW8Num60z3"/>
    <w:rsid w:val="00635CEC"/>
    <w:rPr>
      <w:rFonts w:ascii="Symbol" w:hAnsi="Symbol" w:cs="Symbol" w:hint="default"/>
    </w:rPr>
  </w:style>
  <w:style w:type="character" w:customStyle="1" w:styleId="WW8Num61z0">
    <w:name w:val="WW8Num61z0"/>
    <w:rsid w:val="00635CEC"/>
    <w:rPr>
      <w:rFonts w:ascii="Symbol" w:hAnsi="Symbol" w:cs="Symbol" w:hint="default"/>
    </w:rPr>
  </w:style>
  <w:style w:type="character" w:customStyle="1" w:styleId="WW8Num61z1">
    <w:name w:val="WW8Num61z1"/>
    <w:rsid w:val="00635CEC"/>
    <w:rPr>
      <w:rFonts w:ascii="Courier New" w:hAnsi="Courier New" w:cs="Courier New" w:hint="default"/>
    </w:rPr>
  </w:style>
  <w:style w:type="character" w:customStyle="1" w:styleId="WW8Num61z2">
    <w:name w:val="WW8Num61z2"/>
    <w:rsid w:val="00635CEC"/>
    <w:rPr>
      <w:rFonts w:ascii="Wingdings" w:hAnsi="Wingdings" w:cs="Wingdings" w:hint="default"/>
    </w:rPr>
  </w:style>
  <w:style w:type="character" w:customStyle="1" w:styleId="WW8Num62z0">
    <w:name w:val="WW8Num62z0"/>
    <w:rsid w:val="00635CEC"/>
  </w:style>
  <w:style w:type="character" w:customStyle="1" w:styleId="WW8Num62z1">
    <w:name w:val="WW8Num62z1"/>
    <w:rsid w:val="00635CEC"/>
  </w:style>
  <w:style w:type="character" w:customStyle="1" w:styleId="WW8Num62z2">
    <w:name w:val="WW8Num62z2"/>
    <w:rsid w:val="00635CEC"/>
  </w:style>
  <w:style w:type="character" w:customStyle="1" w:styleId="WW8Num62z3">
    <w:name w:val="WW8Num62z3"/>
    <w:rsid w:val="00635CEC"/>
  </w:style>
  <w:style w:type="character" w:customStyle="1" w:styleId="WW8Num62z4">
    <w:name w:val="WW8Num62z4"/>
    <w:rsid w:val="00635CEC"/>
  </w:style>
  <w:style w:type="character" w:customStyle="1" w:styleId="WW8Num62z5">
    <w:name w:val="WW8Num62z5"/>
    <w:rsid w:val="00635CEC"/>
  </w:style>
  <w:style w:type="character" w:customStyle="1" w:styleId="WW8Num62z6">
    <w:name w:val="WW8Num62z6"/>
    <w:rsid w:val="00635CEC"/>
  </w:style>
  <w:style w:type="character" w:customStyle="1" w:styleId="WW8Num62z7">
    <w:name w:val="WW8Num62z7"/>
    <w:rsid w:val="00635CEC"/>
  </w:style>
  <w:style w:type="character" w:customStyle="1" w:styleId="WW8Num62z8">
    <w:name w:val="WW8Num62z8"/>
    <w:rsid w:val="00635CEC"/>
  </w:style>
  <w:style w:type="character" w:customStyle="1" w:styleId="WW8Num63z0">
    <w:name w:val="WW8Num63z0"/>
    <w:rsid w:val="00635CEC"/>
    <w:rPr>
      <w:rFonts w:ascii="Symbol" w:hAnsi="Symbol" w:cs="Symbol" w:hint="default"/>
    </w:rPr>
  </w:style>
  <w:style w:type="character" w:customStyle="1" w:styleId="WW8Num63z1">
    <w:name w:val="WW8Num63z1"/>
    <w:rsid w:val="00635CEC"/>
    <w:rPr>
      <w:rFonts w:ascii="Courier New" w:hAnsi="Courier New" w:cs="Courier New" w:hint="default"/>
    </w:rPr>
  </w:style>
  <w:style w:type="character" w:customStyle="1" w:styleId="WW8Num63z2">
    <w:name w:val="WW8Num63z2"/>
    <w:rsid w:val="00635CEC"/>
    <w:rPr>
      <w:rFonts w:ascii="Wingdings" w:hAnsi="Wingdings" w:cs="Wingdings" w:hint="default"/>
    </w:rPr>
  </w:style>
  <w:style w:type="character" w:customStyle="1" w:styleId="WW8Num64z0">
    <w:name w:val="WW8Num64z0"/>
    <w:rsid w:val="00635CEC"/>
  </w:style>
  <w:style w:type="character" w:customStyle="1" w:styleId="WW8Num64z1">
    <w:name w:val="WW8Num64z1"/>
    <w:rsid w:val="00635CEC"/>
  </w:style>
  <w:style w:type="character" w:customStyle="1" w:styleId="WW8Num64z2">
    <w:name w:val="WW8Num64z2"/>
    <w:rsid w:val="00635CEC"/>
  </w:style>
  <w:style w:type="character" w:customStyle="1" w:styleId="WW8Num64z3">
    <w:name w:val="WW8Num64z3"/>
    <w:rsid w:val="00635CEC"/>
  </w:style>
  <w:style w:type="character" w:customStyle="1" w:styleId="WW8Num64z4">
    <w:name w:val="WW8Num64z4"/>
    <w:rsid w:val="00635CEC"/>
  </w:style>
  <w:style w:type="character" w:customStyle="1" w:styleId="WW8Num64z5">
    <w:name w:val="WW8Num64z5"/>
    <w:rsid w:val="00635CEC"/>
  </w:style>
  <w:style w:type="character" w:customStyle="1" w:styleId="WW8Num64z6">
    <w:name w:val="WW8Num64z6"/>
    <w:rsid w:val="00635CEC"/>
  </w:style>
  <w:style w:type="character" w:customStyle="1" w:styleId="WW8Num64z7">
    <w:name w:val="WW8Num64z7"/>
    <w:rsid w:val="00635CEC"/>
  </w:style>
  <w:style w:type="character" w:customStyle="1" w:styleId="WW8Num64z8">
    <w:name w:val="WW8Num64z8"/>
    <w:rsid w:val="00635CEC"/>
  </w:style>
  <w:style w:type="character" w:customStyle="1" w:styleId="WW8Num65z0">
    <w:name w:val="WW8Num65z0"/>
    <w:rsid w:val="00635CEC"/>
    <w:rPr>
      <w:rFonts w:ascii="Symbol" w:hAnsi="Symbol" w:cs="Symbol" w:hint="default"/>
    </w:rPr>
  </w:style>
  <w:style w:type="character" w:customStyle="1" w:styleId="WW8Num65z1">
    <w:name w:val="WW8Num65z1"/>
    <w:rsid w:val="00635CEC"/>
    <w:rPr>
      <w:rFonts w:ascii="Courier New" w:hAnsi="Courier New" w:cs="Courier New" w:hint="default"/>
    </w:rPr>
  </w:style>
  <w:style w:type="character" w:customStyle="1" w:styleId="WW8Num65z2">
    <w:name w:val="WW8Num65z2"/>
    <w:rsid w:val="00635CEC"/>
    <w:rPr>
      <w:rFonts w:ascii="Wingdings" w:hAnsi="Wingdings" w:cs="Wingdings" w:hint="default"/>
    </w:rPr>
  </w:style>
  <w:style w:type="character" w:customStyle="1" w:styleId="WW8Num66z0">
    <w:name w:val="WW8Num66z0"/>
    <w:rsid w:val="00635CEC"/>
  </w:style>
  <w:style w:type="character" w:customStyle="1" w:styleId="WW8Num66z1">
    <w:name w:val="WW8Num66z1"/>
    <w:rsid w:val="00635CEC"/>
  </w:style>
  <w:style w:type="character" w:customStyle="1" w:styleId="WW8Num66z2">
    <w:name w:val="WW8Num66z2"/>
    <w:rsid w:val="00635CEC"/>
  </w:style>
  <w:style w:type="character" w:customStyle="1" w:styleId="WW8Num66z3">
    <w:name w:val="WW8Num66z3"/>
    <w:rsid w:val="00635CEC"/>
  </w:style>
  <w:style w:type="character" w:customStyle="1" w:styleId="WW8Num66z4">
    <w:name w:val="WW8Num66z4"/>
    <w:rsid w:val="00635CEC"/>
  </w:style>
  <w:style w:type="character" w:customStyle="1" w:styleId="WW8Num66z5">
    <w:name w:val="WW8Num66z5"/>
    <w:rsid w:val="00635CEC"/>
  </w:style>
  <w:style w:type="character" w:customStyle="1" w:styleId="WW8Num66z6">
    <w:name w:val="WW8Num66z6"/>
    <w:rsid w:val="00635CEC"/>
  </w:style>
  <w:style w:type="character" w:customStyle="1" w:styleId="WW8Num66z7">
    <w:name w:val="WW8Num66z7"/>
    <w:rsid w:val="00635CEC"/>
  </w:style>
  <w:style w:type="character" w:customStyle="1" w:styleId="WW8Num66z8">
    <w:name w:val="WW8Num66z8"/>
    <w:rsid w:val="00635CEC"/>
  </w:style>
  <w:style w:type="character" w:customStyle="1" w:styleId="WW8Num67z0">
    <w:name w:val="WW8Num67z0"/>
    <w:rsid w:val="00635CEC"/>
  </w:style>
  <w:style w:type="character" w:customStyle="1" w:styleId="WW8Num67z1">
    <w:name w:val="WW8Num67z1"/>
    <w:rsid w:val="00635CEC"/>
  </w:style>
  <w:style w:type="character" w:customStyle="1" w:styleId="WW8Num67z2">
    <w:name w:val="WW8Num67z2"/>
    <w:rsid w:val="00635CEC"/>
  </w:style>
  <w:style w:type="character" w:customStyle="1" w:styleId="WW8Num67z3">
    <w:name w:val="WW8Num67z3"/>
    <w:rsid w:val="00635CEC"/>
  </w:style>
  <w:style w:type="character" w:customStyle="1" w:styleId="WW8Num67z4">
    <w:name w:val="WW8Num67z4"/>
    <w:rsid w:val="00635CEC"/>
  </w:style>
  <w:style w:type="character" w:customStyle="1" w:styleId="WW8Num67z5">
    <w:name w:val="WW8Num67z5"/>
    <w:rsid w:val="00635CEC"/>
  </w:style>
  <w:style w:type="character" w:customStyle="1" w:styleId="WW8Num67z6">
    <w:name w:val="WW8Num67z6"/>
    <w:rsid w:val="00635CEC"/>
  </w:style>
  <w:style w:type="character" w:customStyle="1" w:styleId="WW8Num67z7">
    <w:name w:val="WW8Num67z7"/>
    <w:rsid w:val="00635CEC"/>
  </w:style>
  <w:style w:type="character" w:customStyle="1" w:styleId="WW8Num67z8">
    <w:name w:val="WW8Num67z8"/>
    <w:rsid w:val="00635CEC"/>
  </w:style>
  <w:style w:type="character" w:customStyle="1" w:styleId="WW8Num68z0">
    <w:name w:val="WW8Num68z0"/>
    <w:rsid w:val="00635CEC"/>
    <w:rPr>
      <w:rFonts w:ascii="Symbol" w:hAnsi="Symbol" w:cs="Symbol" w:hint="default"/>
      <w:w w:val="102"/>
      <w:sz w:val="24"/>
      <w:szCs w:val="24"/>
    </w:rPr>
  </w:style>
  <w:style w:type="character" w:customStyle="1" w:styleId="WW8Num68z1">
    <w:name w:val="WW8Num68z1"/>
    <w:rsid w:val="00635CEC"/>
    <w:rPr>
      <w:rFonts w:ascii="Courier New" w:hAnsi="Courier New" w:cs="Courier New" w:hint="default"/>
    </w:rPr>
  </w:style>
  <w:style w:type="character" w:customStyle="1" w:styleId="WW8Num68z2">
    <w:name w:val="WW8Num68z2"/>
    <w:rsid w:val="00635CEC"/>
    <w:rPr>
      <w:rFonts w:ascii="Wingdings" w:hAnsi="Wingdings" w:cs="Wingdings" w:hint="default"/>
    </w:rPr>
  </w:style>
  <w:style w:type="character" w:customStyle="1" w:styleId="WW8Num69z0">
    <w:name w:val="WW8Num69z0"/>
    <w:rsid w:val="00635CEC"/>
    <w:rPr>
      <w:rFonts w:ascii="Wingdings" w:hAnsi="Wingdings" w:cs="Wingdings" w:hint="default"/>
    </w:rPr>
  </w:style>
  <w:style w:type="character" w:customStyle="1" w:styleId="WW8Num69z1">
    <w:name w:val="WW8Num69z1"/>
    <w:rsid w:val="00635CEC"/>
    <w:rPr>
      <w:rFonts w:ascii="Courier New" w:hAnsi="Courier New" w:cs="Courier New" w:hint="default"/>
    </w:rPr>
  </w:style>
  <w:style w:type="character" w:customStyle="1" w:styleId="WW8Num69z3">
    <w:name w:val="WW8Num69z3"/>
    <w:rsid w:val="00635CEC"/>
    <w:rPr>
      <w:rFonts w:ascii="Symbol" w:hAnsi="Symbol" w:cs="Symbol" w:hint="default"/>
    </w:rPr>
  </w:style>
  <w:style w:type="character" w:customStyle="1" w:styleId="WW8Num70z0">
    <w:name w:val="WW8Num70z0"/>
    <w:rsid w:val="00635CEC"/>
  </w:style>
  <w:style w:type="character" w:customStyle="1" w:styleId="WW8Num70z1">
    <w:name w:val="WW8Num70z1"/>
    <w:rsid w:val="00635CEC"/>
  </w:style>
  <w:style w:type="character" w:customStyle="1" w:styleId="WW8Num70z2">
    <w:name w:val="WW8Num70z2"/>
    <w:rsid w:val="00635CEC"/>
  </w:style>
  <w:style w:type="character" w:customStyle="1" w:styleId="WW8Num70z3">
    <w:name w:val="WW8Num70z3"/>
    <w:rsid w:val="00635CEC"/>
  </w:style>
  <w:style w:type="character" w:customStyle="1" w:styleId="WW8Num70z4">
    <w:name w:val="WW8Num70z4"/>
    <w:rsid w:val="00635CEC"/>
  </w:style>
  <w:style w:type="character" w:customStyle="1" w:styleId="WW8Num70z5">
    <w:name w:val="WW8Num70z5"/>
    <w:rsid w:val="00635CEC"/>
  </w:style>
  <w:style w:type="character" w:customStyle="1" w:styleId="WW8Num70z6">
    <w:name w:val="WW8Num70z6"/>
    <w:rsid w:val="00635CEC"/>
  </w:style>
  <w:style w:type="character" w:customStyle="1" w:styleId="WW8Num70z7">
    <w:name w:val="WW8Num70z7"/>
    <w:rsid w:val="00635CEC"/>
  </w:style>
  <w:style w:type="character" w:customStyle="1" w:styleId="WW8Num70z8">
    <w:name w:val="WW8Num70z8"/>
    <w:rsid w:val="00635CEC"/>
  </w:style>
  <w:style w:type="character" w:customStyle="1" w:styleId="WW8Num71z0">
    <w:name w:val="WW8Num71z0"/>
    <w:rsid w:val="00635CEC"/>
  </w:style>
  <w:style w:type="character" w:customStyle="1" w:styleId="WW8Num72z0">
    <w:name w:val="WW8Num72z0"/>
    <w:rsid w:val="00635CEC"/>
    <w:rPr>
      <w:rFonts w:ascii="Symbol" w:hAnsi="Symbol" w:cs="Symbol" w:hint="default"/>
    </w:rPr>
  </w:style>
  <w:style w:type="character" w:customStyle="1" w:styleId="WW8Num72z1">
    <w:name w:val="WW8Num72z1"/>
    <w:rsid w:val="00635CEC"/>
    <w:rPr>
      <w:rFonts w:ascii="Courier New" w:hAnsi="Courier New" w:cs="Courier New" w:hint="default"/>
    </w:rPr>
  </w:style>
  <w:style w:type="character" w:customStyle="1" w:styleId="WW8Num72z2">
    <w:name w:val="WW8Num72z2"/>
    <w:rsid w:val="00635CEC"/>
    <w:rPr>
      <w:rFonts w:ascii="Wingdings" w:hAnsi="Wingdings" w:cs="Wingdings" w:hint="default"/>
    </w:rPr>
  </w:style>
  <w:style w:type="character" w:customStyle="1" w:styleId="WW8Num73z0">
    <w:name w:val="WW8Num73z0"/>
    <w:rsid w:val="00635CEC"/>
    <w:rPr>
      <w:i w:val="0"/>
      <w:iCs w:val="0"/>
      <w:color w:val="000000"/>
    </w:rPr>
  </w:style>
  <w:style w:type="character" w:customStyle="1" w:styleId="WW8Num73z1">
    <w:name w:val="WW8Num73z1"/>
    <w:rsid w:val="00635CEC"/>
    <w:rPr>
      <w:rFonts w:ascii="Courier New" w:hAnsi="Courier New" w:cs="Courier New" w:hint="default"/>
    </w:rPr>
  </w:style>
  <w:style w:type="character" w:customStyle="1" w:styleId="WW8Num73z2">
    <w:name w:val="WW8Num73z2"/>
    <w:rsid w:val="00635CEC"/>
    <w:rPr>
      <w:rFonts w:ascii="Wingdings" w:hAnsi="Wingdings" w:cs="Wingdings" w:hint="default"/>
    </w:rPr>
  </w:style>
  <w:style w:type="character" w:customStyle="1" w:styleId="WW8Num73z3">
    <w:name w:val="WW8Num73z3"/>
    <w:rsid w:val="00635CEC"/>
    <w:rPr>
      <w:rFonts w:ascii="Symbol" w:hAnsi="Symbol" w:cs="Symbol" w:hint="default"/>
    </w:rPr>
  </w:style>
  <w:style w:type="character" w:customStyle="1" w:styleId="WW8Num74z0">
    <w:name w:val="WW8Num74z0"/>
    <w:rsid w:val="00635CEC"/>
  </w:style>
  <w:style w:type="character" w:customStyle="1" w:styleId="WW8Num74z1">
    <w:name w:val="WW8Num74z1"/>
    <w:rsid w:val="00635CEC"/>
  </w:style>
  <w:style w:type="character" w:customStyle="1" w:styleId="WW8Num74z2">
    <w:name w:val="WW8Num74z2"/>
    <w:rsid w:val="00635CEC"/>
  </w:style>
  <w:style w:type="character" w:customStyle="1" w:styleId="WW8Num74z3">
    <w:name w:val="WW8Num74z3"/>
    <w:rsid w:val="00635CEC"/>
  </w:style>
  <w:style w:type="character" w:customStyle="1" w:styleId="WW8Num74z4">
    <w:name w:val="WW8Num74z4"/>
    <w:rsid w:val="00635CEC"/>
  </w:style>
  <w:style w:type="character" w:customStyle="1" w:styleId="WW8Num74z5">
    <w:name w:val="WW8Num74z5"/>
    <w:rsid w:val="00635CEC"/>
  </w:style>
  <w:style w:type="character" w:customStyle="1" w:styleId="WW8Num74z6">
    <w:name w:val="WW8Num74z6"/>
    <w:rsid w:val="00635CEC"/>
  </w:style>
  <w:style w:type="character" w:customStyle="1" w:styleId="WW8Num74z7">
    <w:name w:val="WW8Num74z7"/>
    <w:rsid w:val="00635CEC"/>
  </w:style>
  <w:style w:type="character" w:customStyle="1" w:styleId="WW8Num74z8">
    <w:name w:val="WW8Num74z8"/>
    <w:rsid w:val="00635CEC"/>
  </w:style>
  <w:style w:type="character" w:customStyle="1" w:styleId="WW8Num75z0">
    <w:name w:val="WW8Num75z0"/>
    <w:rsid w:val="00635CEC"/>
    <w:rPr>
      <w:rFonts w:ascii="Symbol" w:hAnsi="Symbol" w:cs="Symbol" w:hint="default"/>
    </w:rPr>
  </w:style>
  <w:style w:type="character" w:customStyle="1" w:styleId="WW8Num75z1">
    <w:name w:val="WW8Num75z1"/>
    <w:rsid w:val="00635CEC"/>
    <w:rPr>
      <w:rFonts w:ascii="Courier New" w:hAnsi="Courier New" w:cs="Courier New" w:hint="default"/>
    </w:rPr>
  </w:style>
  <w:style w:type="character" w:customStyle="1" w:styleId="WW8Num75z2">
    <w:name w:val="WW8Num75z2"/>
    <w:rsid w:val="00635CEC"/>
    <w:rPr>
      <w:rFonts w:ascii="Wingdings" w:hAnsi="Wingdings" w:cs="Wingdings" w:hint="default"/>
    </w:rPr>
  </w:style>
  <w:style w:type="character" w:customStyle="1" w:styleId="WW8Num76z0">
    <w:name w:val="WW8Num76z0"/>
    <w:rsid w:val="00635CEC"/>
  </w:style>
  <w:style w:type="character" w:customStyle="1" w:styleId="WW8Num76z1">
    <w:name w:val="WW8Num76z1"/>
    <w:rsid w:val="00635CEC"/>
  </w:style>
  <w:style w:type="character" w:customStyle="1" w:styleId="WW8Num76z2">
    <w:name w:val="WW8Num76z2"/>
    <w:rsid w:val="00635CEC"/>
  </w:style>
  <w:style w:type="character" w:customStyle="1" w:styleId="WW8Num76z3">
    <w:name w:val="WW8Num76z3"/>
    <w:rsid w:val="00635CEC"/>
  </w:style>
  <w:style w:type="character" w:customStyle="1" w:styleId="WW8Num76z4">
    <w:name w:val="WW8Num76z4"/>
    <w:rsid w:val="00635CEC"/>
  </w:style>
  <w:style w:type="character" w:customStyle="1" w:styleId="WW8Num76z5">
    <w:name w:val="WW8Num76z5"/>
    <w:rsid w:val="00635CEC"/>
  </w:style>
  <w:style w:type="character" w:customStyle="1" w:styleId="WW8Num76z6">
    <w:name w:val="WW8Num76z6"/>
    <w:rsid w:val="00635CEC"/>
  </w:style>
  <w:style w:type="character" w:customStyle="1" w:styleId="WW8Num76z7">
    <w:name w:val="WW8Num76z7"/>
    <w:rsid w:val="00635CEC"/>
  </w:style>
  <w:style w:type="character" w:customStyle="1" w:styleId="WW8Num76z8">
    <w:name w:val="WW8Num76z8"/>
    <w:rsid w:val="00635CEC"/>
  </w:style>
  <w:style w:type="character" w:customStyle="1" w:styleId="WW8Num77z0">
    <w:name w:val="WW8Num77z0"/>
    <w:rsid w:val="00635CEC"/>
    <w:rPr>
      <w:rFonts w:ascii="Symbol" w:hAnsi="Symbol" w:cs="Symbol" w:hint="default"/>
    </w:rPr>
  </w:style>
  <w:style w:type="character" w:customStyle="1" w:styleId="WW8Num77z1">
    <w:name w:val="WW8Num77z1"/>
    <w:rsid w:val="00635CEC"/>
    <w:rPr>
      <w:rFonts w:ascii="Courier New" w:hAnsi="Courier New" w:cs="Courier New" w:hint="default"/>
    </w:rPr>
  </w:style>
  <w:style w:type="character" w:customStyle="1" w:styleId="WW8Num77z2">
    <w:name w:val="WW8Num77z2"/>
    <w:rsid w:val="00635CEC"/>
    <w:rPr>
      <w:rFonts w:ascii="Wingdings" w:hAnsi="Wingdings" w:cs="Wingdings" w:hint="default"/>
    </w:rPr>
  </w:style>
  <w:style w:type="character" w:customStyle="1" w:styleId="Domylnaczcionkaakapitu2">
    <w:name w:val="Domyślna czcionka akapitu2"/>
    <w:rsid w:val="00635CEC"/>
  </w:style>
  <w:style w:type="character" w:customStyle="1" w:styleId="WW8Num6z1">
    <w:name w:val="WW8Num6z1"/>
    <w:rsid w:val="00635CEC"/>
    <w:rPr>
      <w:b w:val="0"/>
      <w:bCs w:val="0"/>
    </w:rPr>
  </w:style>
  <w:style w:type="character" w:customStyle="1" w:styleId="WW8Num18z1">
    <w:name w:val="WW8Num18z1"/>
    <w:rsid w:val="00635CEC"/>
    <w:rPr>
      <w:rFonts w:ascii="Courier New" w:hAnsi="Courier New" w:cs="Courier New" w:hint="default"/>
    </w:rPr>
  </w:style>
  <w:style w:type="character" w:customStyle="1" w:styleId="WW8Num18z2">
    <w:name w:val="WW8Num18z2"/>
    <w:rsid w:val="00635CEC"/>
    <w:rPr>
      <w:rFonts w:ascii="Wingdings" w:hAnsi="Wingdings" w:cs="Wingdings" w:hint="default"/>
    </w:rPr>
  </w:style>
  <w:style w:type="character" w:customStyle="1" w:styleId="WW8Num18z3">
    <w:name w:val="WW8Num18z3"/>
    <w:rsid w:val="00635CEC"/>
    <w:rPr>
      <w:rFonts w:ascii="Symbol" w:hAnsi="Symbol" w:cs="Symbol" w:hint="default"/>
    </w:rPr>
  </w:style>
  <w:style w:type="character" w:customStyle="1" w:styleId="WW8Num27z1">
    <w:name w:val="WW8Num27z1"/>
    <w:rsid w:val="00635CEC"/>
    <w:rPr>
      <w:b w:val="0"/>
      <w:bCs w:val="0"/>
      <w:i w:val="0"/>
      <w:iCs w:val="0"/>
    </w:rPr>
  </w:style>
  <w:style w:type="character" w:customStyle="1" w:styleId="WW8Num27z2">
    <w:name w:val="WW8Num27z2"/>
    <w:rsid w:val="00635CEC"/>
    <w:rPr>
      <w:rFonts w:ascii="Times New Roman" w:hAnsi="Times New Roman" w:cs="Times New Roman" w:hint="default"/>
      <w:b w:val="0"/>
      <w:bCs w:val="0"/>
      <w:i w:val="0"/>
      <w:iCs w:val="0"/>
      <w:sz w:val="24"/>
    </w:rPr>
  </w:style>
  <w:style w:type="character" w:customStyle="1" w:styleId="Domylnaczcionkaakapitu1">
    <w:name w:val="Domyślna czcionka akapitu1"/>
    <w:rsid w:val="00635CEC"/>
  </w:style>
  <w:style w:type="character" w:customStyle="1" w:styleId="Tekstpodstawowywcity2Znak">
    <w:name w:val="Tekst podstawowy wcięty 2 Znak"/>
    <w:rsid w:val="00635CEC"/>
    <w:rPr>
      <w:rFonts w:ascii="Times New Roman" w:eastAsia="Times New Roman" w:hAnsi="Times New Roman" w:cs="Times New Roman" w:hint="default"/>
      <w:color w:val="000000"/>
      <w:spacing w:val="-1"/>
      <w:sz w:val="24"/>
      <w:szCs w:val="24"/>
    </w:rPr>
  </w:style>
  <w:style w:type="character" w:customStyle="1" w:styleId="Tekstpodstawowy3Znak">
    <w:name w:val="Tekst podstawowy 3 Znak"/>
    <w:rsid w:val="00635CEC"/>
    <w:rPr>
      <w:rFonts w:ascii="Calibri" w:eastAsia="Calibri" w:hAnsi="Calibri" w:cs="Times New Roman" w:hint="default"/>
      <w:sz w:val="16"/>
      <w:szCs w:val="16"/>
    </w:rPr>
  </w:style>
  <w:style w:type="character" w:customStyle="1" w:styleId="Tekstpodstawowy2Znak">
    <w:name w:val="Tekst podstawowy 2 Znak"/>
    <w:rsid w:val="00635CEC"/>
    <w:rPr>
      <w:sz w:val="22"/>
      <w:szCs w:val="22"/>
    </w:rPr>
  </w:style>
  <w:style w:type="character" w:customStyle="1" w:styleId="Tekstpodstawowywcity3Znak">
    <w:name w:val="Tekst podstawowy wcięty 3 Znak"/>
    <w:rsid w:val="00635CEC"/>
    <w:rPr>
      <w:sz w:val="16"/>
      <w:szCs w:val="16"/>
    </w:rPr>
  </w:style>
  <w:style w:type="character" w:customStyle="1" w:styleId="PlandokumentuZnak">
    <w:name w:val="Plan dokumentu Znak"/>
    <w:rsid w:val="00635CEC"/>
    <w:rPr>
      <w:rFonts w:ascii="Tahoma" w:hAnsi="Tahoma" w:cs="Tahoma" w:hint="default"/>
      <w:sz w:val="16"/>
      <w:szCs w:val="16"/>
    </w:rPr>
  </w:style>
  <w:style w:type="character" w:customStyle="1" w:styleId="tabulatory">
    <w:name w:val="tabulatory"/>
    <w:basedOn w:val="Domylnaczcionkaakapitu1"/>
    <w:rsid w:val="00635CEC"/>
  </w:style>
  <w:style w:type="character" w:customStyle="1" w:styleId="TekstpodstawowyZnak1">
    <w:name w:val="Tekst podstawowy Znak1"/>
    <w:rsid w:val="00635CEC"/>
    <w:rPr>
      <w:sz w:val="24"/>
      <w:szCs w:val="24"/>
    </w:rPr>
  </w:style>
  <w:style w:type="character" w:customStyle="1" w:styleId="Znakiprzypiswkocowych">
    <w:name w:val="Znaki przypisów końcowych"/>
    <w:rsid w:val="00635CEC"/>
    <w:rPr>
      <w:vertAlign w:val="superscript"/>
    </w:rPr>
  </w:style>
  <w:style w:type="character" w:customStyle="1" w:styleId="Tekstpodstawowy2Znak1">
    <w:name w:val="Tekst podstawowy 2 Znak1"/>
    <w:rsid w:val="00635CEC"/>
    <w:rPr>
      <w:rFonts w:ascii="Calibri" w:eastAsia="Calibri" w:hAnsi="Calibri" w:cs="Calibri" w:hint="default"/>
      <w:sz w:val="22"/>
      <w:szCs w:val="22"/>
    </w:rPr>
  </w:style>
  <w:style w:type="character" w:customStyle="1" w:styleId="Tekstpodstawowy3Znak1">
    <w:name w:val="Tekst podstawowy 3 Znak1"/>
    <w:rsid w:val="00635CEC"/>
    <w:rPr>
      <w:rFonts w:ascii="Calibri" w:eastAsia="Calibri" w:hAnsi="Calibri" w:cs="Calibri" w:hint="default"/>
      <w:sz w:val="16"/>
      <w:szCs w:val="16"/>
    </w:rPr>
  </w:style>
  <w:style w:type="character" w:customStyle="1" w:styleId="Znakiprzypiswdolnych">
    <w:name w:val="Znaki przypisów dolnych"/>
    <w:rsid w:val="00635CEC"/>
    <w:rPr>
      <w:vertAlign w:val="superscript"/>
    </w:rPr>
  </w:style>
  <w:style w:type="character" w:customStyle="1" w:styleId="Tekstpodstawowywcity3Znak1">
    <w:name w:val="Tekst podstawowy wcięty 3 Znak1"/>
    <w:rsid w:val="00635CEC"/>
    <w:rPr>
      <w:sz w:val="16"/>
      <w:szCs w:val="16"/>
    </w:rPr>
  </w:style>
  <w:style w:type="character" w:customStyle="1" w:styleId="DataZnak">
    <w:name w:val="Data Znak"/>
    <w:rsid w:val="00635CEC"/>
    <w:rPr>
      <w:sz w:val="24"/>
      <w:szCs w:val="24"/>
    </w:rPr>
  </w:style>
  <w:style w:type="character" w:customStyle="1" w:styleId="TekstpodstawowywcityZnak1">
    <w:name w:val="Tekst podstawowy wcięty Znak1"/>
    <w:rsid w:val="00635CEC"/>
    <w:rPr>
      <w:sz w:val="24"/>
      <w:szCs w:val="24"/>
    </w:rPr>
  </w:style>
  <w:style w:type="character" w:customStyle="1" w:styleId="TekstpodstawowyzwciciemZnak">
    <w:name w:val="Tekst podstawowy z wcięciem Znak"/>
    <w:basedOn w:val="TekstpodstawowyZnak1"/>
    <w:rsid w:val="00635CEC"/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1"/>
    <w:rsid w:val="00635C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A4A92-B31D-4A99-8219-9EBEBEEE7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3456</Words>
  <Characters>20741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gmyszura</cp:lastModifiedBy>
  <cp:revision>3</cp:revision>
  <cp:lastPrinted>2025-10-22T11:16:00Z</cp:lastPrinted>
  <dcterms:created xsi:type="dcterms:W3CDTF">2025-12-03T07:48:00Z</dcterms:created>
  <dcterms:modified xsi:type="dcterms:W3CDTF">2025-12-03T13:24:00Z</dcterms:modified>
</cp:coreProperties>
</file>